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3A34331A"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203B9">
        <w:t>.2698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4C1ACE9"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62371C" w:rsidRPr="0062371C">
        <w:rPr>
          <w:bCs/>
        </w:rPr>
        <w:t xml:space="preserve">Pallipere maaparandussüsteemi ja </w:t>
      </w:r>
      <w:proofErr w:type="spellStart"/>
      <w:r w:rsidR="0062371C" w:rsidRPr="0062371C">
        <w:rPr>
          <w:bCs/>
        </w:rPr>
        <w:t>Kädva</w:t>
      </w:r>
      <w:proofErr w:type="spellEnd"/>
      <w:r w:rsidR="00F161C0">
        <w:rPr>
          <w:bCs/>
        </w:rPr>
        <w:t>-</w:t>
      </w:r>
      <w:r w:rsidR="0062371C" w:rsidRPr="0062371C">
        <w:rPr>
          <w:bCs/>
        </w:rPr>
        <w:t>Salumetsa tee rekonstrueerimine</w:t>
      </w:r>
    </w:p>
    <w:p w14:paraId="4CE4C9BA" w14:textId="4FC137E3"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271DC5" w:rsidRPr="00271DC5">
        <w:rPr>
          <w:bCs/>
        </w:rPr>
        <w:t>258695</w:t>
      </w:r>
    </w:p>
    <w:p w14:paraId="21729C8F" w14:textId="1EAB9438"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EF6F18">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AB899A0"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raamlepingu sõlmimine ühe </w:t>
      </w:r>
      <w:bookmarkStart w:id="0" w:name="_Hlk88828121"/>
      <w:bookmarkStart w:id="1" w:name="_Hlk120711728"/>
      <w:r w:rsidR="00EE0A35" w:rsidRPr="00711DA4">
        <w:rPr>
          <w:bCs/>
        </w:rPr>
        <w:t xml:space="preserve">pakkujaga </w:t>
      </w:r>
      <w:bookmarkStart w:id="2" w:name="_Hlk89071415"/>
      <w:bookmarkStart w:id="3" w:name="_Hlk95378695"/>
      <w:bookmarkStart w:id="4" w:name="_Hlk89863742"/>
      <w:bookmarkStart w:id="5" w:name="_Hlk120001843"/>
      <w:bookmarkStart w:id="6" w:name="_Hlk120100095"/>
      <w:r w:rsidR="0062371C">
        <w:rPr>
          <w:rFonts w:eastAsia="Calibri"/>
          <w:bCs/>
          <w:lang w:eastAsia="en-US"/>
        </w:rPr>
        <w:t>Palipere</w:t>
      </w:r>
      <w:r w:rsidR="00EE0A35" w:rsidRPr="00711DA4">
        <w:rPr>
          <w:rFonts w:eastAsia="Calibri"/>
          <w:bCs/>
          <w:lang w:eastAsia="en-US"/>
        </w:rPr>
        <w:t xml:space="preserve"> (</w:t>
      </w:r>
      <w:r w:rsidR="0062371C">
        <w:rPr>
          <w:rFonts w:eastAsia="Calibri"/>
          <w:bCs/>
          <w:lang w:eastAsia="en-US"/>
        </w:rPr>
        <w:t>207,7</w:t>
      </w:r>
      <w:r w:rsidR="00EE0A35" w:rsidRPr="00711DA4">
        <w:rPr>
          <w:rFonts w:eastAsia="Calibri"/>
          <w:bCs/>
          <w:lang w:eastAsia="en-US"/>
        </w:rPr>
        <w:t xml:space="preserve"> ha) maaparandussüsteemi ning </w:t>
      </w:r>
      <w:proofErr w:type="spellStart"/>
      <w:r w:rsidR="0062371C" w:rsidRPr="0062371C">
        <w:rPr>
          <w:rFonts w:eastAsia="Calibri"/>
          <w:bCs/>
          <w:lang w:eastAsia="en-US"/>
        </w:rPr>
        <w:t>Kädva</w:t>
      </w:r>
      <w:proofErr w:type="spellEnd"/>
      <w:r w:rsidR="0062371C" w:rsidRPr="0062371C">
        <w:rPr>
          <w:rFonts w:eastAsia="Calibri"/>
          <w:bCs/>
          <w:lang w:eastAsia="en-US"/>
        </w:rPr>
        <w:t xml:space="preserve"> – Salumetsa tee </w:t>
      </w:r>
      <w:r w:rsidR="00711DA4" w:rsidRPr="00711DA4">
        <w:rPr>
          <w:rFonts w:eastAsia="Calibri"/>
          <w:bCs/>
          <w:lang w:eastAsia="en-US"/>
        </w:rPr>
        <w:t>(</w:t>
      </w:r>
      <w:r w:rsidR="0062371C">
        <w:rPr>
          <w:rFonts w:eastAsia="Calibri"/>
          <w:bCs/>
          <w:lang w:eastAsia="en-US"/>
        </w:rPr>
        <w:t>3,61</w:t>
      </w:r>
      <w:r w:rsidR="00711DA4" w:rsidRPr="00711DA4">
        <w:rPr>
          <w:rFonts w:eastAsia="Calibri"/>
          <w:bCs/>
          <w:lang w:eastAsia="en-US"/>
        </w:rPr>
        <w:t xml:space="preserve"> km)</w:t>
      </w:r>
      <w:r w:rsidR="00E0634C" w:rsidRPr="00711DA4">
        <w:rPr>
          <w:rFonts w:eastAsia="Calibri"/>
          <w:bCs/>
          <w:lang w:eastAsia="en-US"/>
        </w:rPr>
        <w:t xml:space="preserve">, </w:t>
      </w:r>
      <w:r w:rsidR="00EE0A35" w:rsidRPr="00711DA4">
        <w:rPr>
          <w:bCs/>
        </w:rPr>
        <w:t xml:space="preserve">mis asuvad </w:t>
      </w:r>
      <w:bookmarkEnd w:id="0"/>
      <w:bookmarkEnd w:id="2"/>
      <w:r w:rsidR="0062371C">
        <w:rPr>
          <w:bCs/>
        </w:rPr>
        <w:t>Rapla</w:t>
      </w:r>
      <w:r w:rsidR="00EE0A35" w:rsidRPr="00711DA4">
        <w:rPr>
          <w:bCs/>
        </w:rPr>
        <w:t xml:space="preserve"> maakonnas, </w:t>
      </w:r>
      <w:r w:rsidR="0062371C">
        <w:rPr>
          <w:bCs/>
        </w:rPr>
        <w:t>Rapla</w:t>
      </w:r>
      <w:r w:rsidR="00EE0A35" w:rsidRPr="00711DA4">
        <w:rPr>
          <w:bCs/>
        </w:rPr>
        <w:t xml:space="preserve"> vallas, </w:t>
      </w:r>
      <w:bookmarkEnd w:id="3"/>
      <w:bookmarkEnd w:id="4"/>
      <w:r w:rsidR="0062371C">
        <w:rPr>
          <w:bCs/>
        </w:rPr>
        <w:t>Põlliku</w:t>
      </w:r>
      <w:r w:rsidR="00EE0A35" w:rsidRPr="00711DA4">
        <w:rPr>
          <w:bCs/>
        </w:rPr>
        <w:t xml:space="preserve"> külas</w:t>
      </w:r>
      <w:bookmarkEnd w:id="1"/>
      <w:bookmarkEnd w:id="5"/>
      <w:r w:rsidR="00EE0A35" w:rsidRPr="00711DA4">
        <w:rPr>
          <w:bCs/>
        </w:rPr>
        <w:t xml:space="preserve"> </w:t>
      </w:r>
      <w:bookmarkEnd w:id="6"/>
      <w:r w:rsidR="0062371C">
        <w:rPr>
          <w:bCs/>
        </w:rPr>
        <w:t xml:space="preserve">ja Järva maakonnas, Türi vallas, </w:t>
      </w:r>
      <w:proofErr w:type="spellStart"/>
      <w:r w:rsidR="0062371C">
        <w:rPr>
          <w:bCs/>
        </w:rPr>
        <w:t>Kädva</w:t>
      </w:r>
      <w:proofErr w:type="spellEnd"/>
      <w:r w:rsidR="0062371C">
        <w:rPr>
          <w:bCs/>
        </w:rPr>
        <w:t xml:space="preserve"> ja </w:t>
      </w:r>
      <w:proofErr w:type="spellStart"/>
      <w:r w:rsidR="0062371C">
        <w:rPr>
          <w:bCs/>
        </w:rPr>
        <w:t>Sonni</w:t>
      </w:r>
      <w:proofErr w:type="spellEnd"/>
      <w:r w:rsidR="0062371C">
        <w:rPr>
          <w:bCs/>
        </w:rPr>
        <w:t xml:space="preserve"> külas</w:t>
      </w:r>
      <w:r w:rsidR="00A349D3">
        <w:rPr>
          <w:bCs/>
        </w:rPr>
        <w:t>,</w:t>
      </w:r>
      <w:r w:rsidR="0062371C">
        <w:rPr>
          <w:bCs/>
        </w:rPr>
        <w:t xml:space="preserve"> </w:t>
      </w:r>
      <w:r w:rsidR="00164C75" w:rsidRPr="00711DA4">
        <w:rPr>
          <w:bCs/>
        </w:rPr>
        <w:t>rekonstrueerimi</w:t>
      </w:r>
      <w:r w:rsidR="00EE0A35" w:rsidRPr="00711DA4">
        <w:rPr>
          <w:bCs/>
        </w:rPr>
        <w:t>stööde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2F8E9E4"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62371C" w:rsidRPr="0062371C">
        <w:rPr>
          <w:b/>
          <w:bCs/>
        </w:rPr>
        <w:t>Projekteerimisbüroo Maa ja Vesi AS</w:t>
      </w:r>
      <w:r w:rsidR="0062371C" w:rsidRPr="004E2589">
        <w:t xml:space="preserve"> poolt koostatud „</w:t>
      </w:r>
      <w:r w:rsidR="0062371C" w:rsidRPr="00FB6628">
        <w:t>Pallipere</w:t>
      </w:r>
      <w:r w:rsidR="0062371C">
        <w:t xml:space="preserve"> metsakuivenduse</w:t>
      </w:r>
      <w:r w:rsidR="0062371C" w:rsidRPr="004E2589">
        <w:t xml:space="preserve"> maaparandusehitiste </w:t>
      </w:r>
      <w:r w:rsidR="0062371C">
        <w:t xml:space="preserve">ja </w:t>
      </w:r>
      <w:proofErr w:type="spellStart"/>
      <w:r w:rsidR="0062371C">
        <w:t>teedevõrgu</w:t>
      </w:r>
      <w:proofErr w:type="spellEnd"/>
      <w:r w:rsidR="0062371C">
        <w:t xml:space="preserve"> </w:t>
      </w:r>
      <w:r w:rsidR="0062371C" w:rsidRPr="004E2589">
        <w:t xml:space="preserve">rekonstrueerimise </w:t>
      </w:r>
      <w:r w:rsidR="0062371C">
        <w:t>ehitus</w:t>
      </w:r>
      <w:r w:rsidR="0062371C" w:rsidRPr="004E2589">
        <w:t>projekt“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61420B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62371C" w:rsidRPr="00D30DB0">
        <w:t xml:space="preserve">Enn Raav tel: 56479639; e-post: </w:t>
      </w:r>
      <w:hyperlink r:id="rId9" w:history="1">
        <w:r w:rsidR="0062371C" w:rsidRPr="00D30DB0">
          <w:rPr>
            <w:rStyle w:val="Hperlink"/>
          </w:rPr>
          <w:t>enn.raav@rmk.ee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016E2BF" w:rsidR="00664C0C" w:rsidRDefault="00664C0C" w:rsidP="00664C0C">
      <w:pPr>
        <w:jc w:val="both"/>
      </w:pPr>
      <w:r>
        <w:t xml:space="preserve">5.1. </w:t>
      </w:r>
      <w:r w:rsidR="00465B96" w:rsidRPr="00465B96">
        <w:t>Pakkuja peab esitama RHS § 90 ko</w:t>
      </w:r>
      <w:r w:rsidR="009C5E36">
        <w:t>hase pakkumuse tagatise summas 1</w:t>
      </w:r>
      <w:r w:rsidR="0044438F">
        <w:t>0</w:t>
      </w:r>
      <w:r w:rsidR="00465B96" w:rsidRPr="00465B96">
        <w:t xml:space="preserve">00 EUR,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62371C" w:rsidRPr="0062371C">
        <w:rPr>
          <w:bCs/>
          <w:i/>
        </w:rPr>
        <w:t xml:space="preserve">Pallipere maaparandussüsteemi ja </w:t>
      </w:r>
      <w:proofErr w:type="spellStart"/>
      <w:r w:rsidR="0062371C" w:rsidRPr="0062371C">
        <w:rPr>
          <w:bCs/>
          <w:i/>
        </w:rPr>
        <w:t>Kädva</w:t>
      </w:r>
      <w:proofErr w:type="spellEnd"/>
      <w:r w:rsidR="0062371C" w:rsidRPr="0062371C">
        <w:rPr>
          <w:bCs/>
          <w:i/>
        </w:rPr>
        <w:t xml:space="preserve"> – Salumetsa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w:t>
      </w:r>
      <w:r>
        <w:lastRenderedPageBreak/>
        <w:t>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0E4DABB3" w14:textId="77777777" w:rsidR="00894592" w:rsidRPr="00894592" w:rsidRDefault="00894592" w:rsidP="007E11D1">
      <w:pPr>
        <w:suppressAutoHyphens w:val="0"/>
        <w:autoSpaceDE w:val="0"/>
        <w:autoSpaceDN w:val="0"/>
        <w:adjustRightInd w:val="0"/>
        <w:jc w:val="both"/>
        <w:rPr>
          <w:rFonts w:eastAsia="Calibri"/>
          <w:bCs/>
          <w:lang w:eastAsia="en-US"/>
        </w:rPr>
      </w:pPr>
      <w:bookmarkStart w:id="7" w:name="_Hlk120871133"/>
      <w:r w:rsidRPr="00894592">
        <w:rPr>
          <w:rFonts w:eastAsia="Calibri"/>
          <w:bCs/>
          <w:lang w:eastAsia="en-US"/>
        </w:rPr>
        <w:t>Palipere</w:t>
      </w:r>
      <w:bookmarkEnd w:id="7"/>
      <w:r w:rsidRPr="00894592">
        <w:rPr>
          <w:rFonts w:eastAsia="Calibri"/>
          <w:bCs/>
          <w:lang w:eastAsia="en-US"/>
        </w:rPr>
        <w:t xml:space="preserve"> (207,7 ha) maaparandussüsteemi ning </w:t>
      </w:r>
      <w:bookmarkStart w:id="8" w:name="_Hlk120871177"/>
      <w:proofErr w:type="spellStart"/>
      <w:r w:rsidRPr="00894592">
        <w:rPr>
          <w:rFonts w:eastAsia="Calibri"/>
          <w:bCs/>
          <w:lang w:eastAsia="en-US"/>
        </w:rPr>
        <w:t>Kädva</w:t>
      </w:r>
      <w:proofErr w:type="spellEnd"/>
      <w:r w:rsidRPr="00894592">
        <w:rPr>
          <w:rFonts w:eastAsia="Calibri"/>
          <w:bCs/>
          <w:lang w:eastAsia="en-US"/>
        </w:rPr>
        <w:t xml:space="preserve"> – Salumetsa tee (3,61 km)</w:t>
      </w:r>
      <w:bookmarkEnd w:id="8"/>
      <w:r w:rsidRPr="00894592">
        <w:rPr>
          <w:rFonts w:eastAsia="Calibri"/>
          <w:bCs/>
          <w:lang w:eastAsia="en-US"/>
        </w:rPr>
        <w:t xml:space="preserve">, mis asuvad Rapla maakonnas, Rapla vallas, Põlliku külas ja Järva maakonnas, Türi vallas, </w:t>
      </w:r>
      <w:proofErr w:type="spellStart"/>
      <w:r w:rsidRPr="00894592">
        <w:rPr>
          <w:rFonts w:eastAsia="Calibri"/>
          <w:bCs/>
          <w:lang w:eastAsia="en-US"/>
        </w:rPr>
        <w:t>Kädva</w:t>
      </w:r>
      <w:proofErr w:type="spellEnd"/>
      <w:r w:rsidRPr="00894592">
        <w:rPr>
          <w:rFonts w:eastAsia="Calibri"/>
          <w:bCs/>
          <w:lang w:eastAsia="en-US"/>
        </w:rPr>
        <w:t xml:space="preserve"> ja </w:t>
      </w:r>
      <w:proofErr w:type="spellStart"/>
      <w:r w:rsidRPr="00894592">
        <w:rPr>
          <w:rFonts w:eastAsia="Calibri"/>
          <w:bCs/>
          <w:lang w:eastAsia="en-US"/>
        </w:rPr>
        <w:t>Sonni</w:t>
      </w:r>
      <w:proofErr w:type="spellEnd"/>
      <w:r w:rsidRPr="00894592">
        <w:rPr>
          <w:rFonts w:eastAsia="Calibri"/>
          <w:bCs/>
          <w:lang w:eastAsia="en-US"/>
        </w:rPr>
        <w:t xml:space="preserve"> külas.</w:t>
      </w:r>
    </w:p>
    <w:p w14:paraId="7EF2E15E" w14:textId="49EF0CC5" w:rsidR="009103BF" w:rsidRPr="00894592" w:rsidRDefault="009103BF" w:rsidP="00894592">
      <w:pPr>
        <w:suppressAutoHyphens w:val="0"/>
        <w:autoSpaceDE w:val="0"/>
        <w:autoSpaceDN w:val="0"/>
        <w:adjustRightInd w:val="0"/>
        <w:jc w:val="both"/>
        <w:rPr>
          <w:rFonts w:eastAsia="Calibri"/>
          <w:bCs/>
          <w:lang w:eastAsia="en-US"/>
        </w:rPr>
      </w:pPr>
      <w:r w:rsidRPr="00894592">
        <w:rPr>
          <w:rFonts w:eastAsia="Calibri"/>
          <w:bCs/>
          <w:lang w:eastAsia="en-US"/>
        </w:rPr>
        <w:t xml:space="preserve">Objektile pääseb </w:t>
      </w:r>
      <w:r w:rsidR="00894592" w:rsidRPr="00894592">
        <w:rPr>
          <w:rFonts w:eastAsia="Calibri"/>
          <w:bCs/>
          <w:lang w:eastAsia="en-US"/>
        </w:rPr>
        <w:t>20122 Kaiu-</w:t>
      </w:r>
      <w:proofErr w:type="spellStart"/>
      <w:r w:rsidR="00894592" w:rsidRPr="00894592">
        <w:rPr>
          <w:rFonts w:eastAsia="Calibri"/>
          <w:bCs/>
          <w:lang w:eastAsia="en-US"/>
        </w:rPr>
        <w:t>Vahastu</w:t>
      </w:r>
      <w:proofErr w:type="spellEnd"/>
      <w:r w:rsidR="00894592" w:rsidRPr="00894592">
        <w:rPr>
          <w:rFonts w:eastAsia="Calibri"/>
          <w:bCs/>
          <w:lang w:eastAsia="en-US"/>
        </w:rPr>
        <w:t xml:space="preserve"> </w:t>
      </w:r>
      <w:proofErr w:type="spellStart"/>
      <w:r w:rsidR="00894592" w:rsidRPr="00894592">
        <w:rPr>
          <w:rFonts w:eastAsia="Calibri"/>
          <w:bCs/>
          <w:lang w:eastAsia="en-US"/>
        </w:rPr>
        <w:t>kõrvalmaanteelt</w:t>
      </w:r>
      <w:proofErr w:type="spellEnd"/>
      <w:r w:rsidR="00894592" w:rsidRPr="00894592">
        <w:rPr>
          <w:rFonts w:eastAsia="Calibri"/>
          <w:bCs/>
          <w:lang w:eastAsia="en-US"/>
        </w:rPr>
        <w:t>, mille 12,86. km-</w:t>
      </w:r>
      <w:proofErr w:type="spellStart"/>
      <w:r w:rsidR="00894592" w:rsidRPr="00894592">
        <w:rPr>
          <w:rFonts w:eastAsia="Calibri"/>
          <w:bCs/>
          <w:lang w:eastAsia="en-US"/>
        </w:rPr>
        <w:t>lt</w:t>
      </w:r>
      <w:proofErr w:type="spellEnd"/>
      <w:r w:rsidR="00894592" w:rsidRPr="00894592">
        <w:rPr>
          <w:rFonts w:eastAsia="Calibri"/>
          <w:bCs/>
          <w:lang w:eastAsia="en-US"/>
        </w:rPr>
        <w:t xml:space="preserve"> saab alguse 3750004 </w:t>
      </w:r>
      <w:proofErr w:type="spellStart"/>
      <w:r w:rsidR="00894592" w:rsidRPr="00894592">
        <w:rPr>
          <w:rFonts w:eastAsia="Calibri"/>
          <w:bCs/>
          <w:lang w:eastAsia="en-US"/>
        </w:rPr>
        <w:t>Kädva</w:t>
      </w:r>
      <w:proofErr w:type="spellEnd"/>
      <w:r w:rsidR="00894592" w:rsidRPr="00894592">
        <w:rPr>
          <w:rFonts w:eastAsia="Calibri"/>
          <w:bCs/>
          <w:lang w:eastAsia="en-US"/>
        </w:rPr>
        <w:t>-Salumetsa teeni viiv 2770005 Pallipere tee.</w:t>
      </w:r>
    </w:p>
    <w:p w14:paraId="31E52701" w14:textId="55048DF3" w:rsidR="005A12C0" w:rsidRPr="00894592" w:rsidRDefault="00507251" w:rsidP="0083030C">
      <w:pPr>
        <w:suppressAutoHyphens w:val="0"/>
        <w:autoSpaceDE w:val="0"/>
        <w:autoSpaceDN w:val="0"/>
        <w:adjustRightInd w:val="0"/>
        <w:jc w:val="both"/>
        <w:rPr>
          <w:lang w:eastAsia="et-EE"/>
        </w:rPr>
      </w:pPr>
      <w:r w:rsidRPr="00894592">
        <w:rPr>
          <w:lang w:eastAsia="et-EE"/>
        </w:rPr>
        <w:t xml:space="preserve">Vajalikud raietööd on RMK poolt </w:t>
      </w:r>
      <w:r w:rsidR="000E129C" w:rsidRPr="00894592">
        <w:rPr>
          <w:lang w:eastAsia="et-EE"/>
        </w:rPr>
        <w:t xml:space="preserve">lepingu sõlmimise ajaks </w:t>
      </w:r>
      <w:r w:rsidRPr="00894592">
        <w:rPr>
          <w:lang w:eastAsia="et-EE"/>
        </w:rPr>
        <w:t>tehtud</w:t>
      </w:r>
      <w:r w:rsidR="00D40D58" w:rsidRPr="00894592">
        <w:rPr>
          <w:lang w:eastAsia="et-EE"/>
        </w:rPr>
        <w:t>.</w:t>
      </w:r>
      <w:r w:rsidR="003A01F4" w:rsidRPr="00894592">
        <w:rPr>
          <w:lang w:eastAsia="et-EE"/>
        </w:rPr>
        <w:t xml:space="preserve"> </w:t>
      </w:r>
      <w:r w:rsidR="001049B5" w:rsidRPr="00894592">
        <w:rPr>
          <w:lang w:eastAsia="et-EE"/>
        </w:rPr>
        <w:t xml:space="preserve">RMK raie järgselt võib olla jäänud objektidele üksikuid raiumata ja </w:t>
      </w:r>
      <w:proofErr w:type="spellStart"/>
      <w:r w:rsidR="001049B5" w:rsidRPr="00894592">
        <w:rPr>
          <w:lang w:eastAsia="et-EE"/>
        </w:rPr>
        <w:t>kokkuvedamata</w:t>
      </w:r>
      <w:proofErr w:type="spellEnd"/>
      <w:r w:rsidR="001049B5" w:rsidRPr="00894592">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894592">
        <w:rPr>
          <w:lang w:eastAsia="et-EE"/>
        </w:rPr>
        <w:t>kokkuveetud</w:t>
      </w:r>
      <w:proofErr w:type="spellEnd"/>
      <w:r w:rsidR="001049B5" w:rsidRPr="00894592">
        <w:rPr>
          <w:lang w:eastAsia="et-EE"/>
        </w:rPr>
        <w:t xml:space="preserve"> ja ladustatud materjali mahu järgi. Raiutud metsamaterjali ei või jätta </w:t>
      </w:r>
      <w:proofErr w:type="spellStart"/>
      <w:r w:rsidR="001049B5" w:rsidRPr="00894592">
        <w:rPr>
          <w:lang w:eastAsia="et-EE"/>
        </w:rPr>
        <w:t>kokkuvedamata</w:t>
      </w:r>
      <w:proofErr w:type="spellEnd"/>
      <w:r w:rsidR="001049B5" w:rsidRPr="00894592">
        <w:rPr>
          <w:lang w:eastAsia="et-EE"/>
        </w:rPr>
        <w:t xml:space="preserve"> metsa, see tuleb </w:t>
      </w:r>
      <w:proofErr w:type="spellStart"/>
      <w:r w:rsidR="001049B5" w:rsidRPr="00894592">
        <w:rPr>
          <w:lang w:eastAsia="et-EE"/>
        </w:rPr>
        <w:t>kokkuvedada</w:t>
      </w:r>
      <w:proofErr w:type="spellEnd"/>
      <w:r w:rsidR="001049B5" w:rsidRPr="00894592">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894592">
        <w:rPr>
          <w:lang w:eastAsia="et-EE"/>
        </w:rPr>
        <w:t>kokkuveo</w:t>
      </w:r>
      <w:proofErr w:type="spellEnd"/>
      <w:r w:rsidR="001049B5" w:rsidRPr="00894592">
        <w:rPr>
          <w:lang w:eastAsia="et-EE"/>
        </w:rPr>
        <w:t xml:space="preserve"> hinnale. </w:t>
      </w:r>
    </w:p>
    <w:p w14:paraId="3F162582" w14:textId="2CBE9FF5" w:rsidR="007F44C5" w:rsidRPr="0062371C" w:rsidRDefault="009166AD" w:rsidP="00BC03AC">
      <w:pPr>
        <w:suppressAutoHyphens w:val="0"/>
        <w:autoSpaceDE w:val="0"/>
        <w:autoSpaceDN w:val="0"/>
        <w:adjustRightInd w:val="0"/>
        <w:jc w:val="both"/>
        <w:rPr>
          <w:bCs/>
          <w:highlight w:val="yellow"/>
        </w:rPr>
      </w:pPr>
      <w:r w:rsidRPr="00894592">
        <w:rPr>
          <w:bCs/>
        </w:rPr>
        <w:t xml:space="preserve">Edasi tuleb teostada kändude </w:t>
      </w:r>
      <w:r w:rsidRPr="00D861F4">
        <w:rPr>
          <w:bCs/>
        </w:rPr>
        <w:t>juurimine</w:t>
      </w:r>
      <w:r w:rsidR="003963A3" w:rsidRPr="00D861F4">
        <w:rPr>
          <w:bCs/>
        </w:rPr>
        <w:t xml:space="preserve"> </w:t>
      </w:r>
      <w:r w:rsidR="00E97944" w:rsidRPr="00D861F4">
        <w:rPr>
          <w:bCs/>
        </w:rPr>
        <w:t>(</w:t>
      </w:r>
      <w:r w:rsidR="00894592" w:rsidRPr="00D861F4">
        <w:rPr>
          <w:bCs/>
        </w:rPr>
        <w:t>25,79</w:t>
      </w:r>
      <w:r w:rsidR="007E11D1" w:rsidRPr="00D861F4">
        <w:rPr>
          <w:bCs/>
        </w:rPr>
        <w:t xml:space="preserve"> ha</w:t>
      </w:r>
      <w:r w:rsidR="00E97944" w:rsidRPr="00D861F4">
        <w:rPr>
          <w:bCs/>
        </w:rPr>
        <w:t>)</w:t>
      </w:r>
      <w:r w:rsidR="00040158" w:rsidRPr="00D861F4">
        <w:rPr>
          <w:bCs/>
        </w:rPr>
        <w:t xml:space="preserve">. </w:t>
      </w:r>
      <w:r w:rsidR="007733AF" w:rsidRPr="00D861F4">
        <w:rPr>
          <w:bCs/>
        </w:rPr>
        <w:t xml:space="preserve">Kännud juuritakse kogu trasside ulatuses sealt, kus kasvab tihe võsa ja peenmets ning mets. </w:t>
      </w:r>
      <w:r w:rsidR="00D34133" w:rsidRPr="00D861F4">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D861F4">
        <w:rPr>
          <w:bCs/>
        </w:rPr>
        <w:t>Juuritud känn</w:t>
      </w:r>
      <w:r w:rsidR="00330E2F" w:rsidRPr="00D861F4">
        <w:rPr>
          <w:bCs/>
        </w:rPr>
        <w:t>ud ja väljatulnud kivid</w:t>
      </w:r>
      <w:r w:rsidR="00BC2995" w:rsidRPr="00D861F4">
        <w:rPr>
          <w:bCs/>
        </w:rPr>
        <w:t xml:space="preserve"> </w:t>
      </w:r>
      <w:r w:rsidR="00330E2F" w:rsidRPr="00D861F4">
        <w:rPr>
          <w:bCs/>
        </w:rPr>
        <w:t>tuleb paigutada trassi äärde nii, et ei tekiks katkematut valli, vahe tuleb jätta iga 25m tagant.</w:t>
      </w:r>
      <w:r w:rsidR="00CA6293" w:rsidRPr="00D861F4">
        <w:rPr>
          <w:bCs/>
        </w:rPr>
        <w:t xml:space="preserve"> Sette võib paigutada ka olemasoleva mulde taha, kuid see peab jääma sellest madalamale. </w:t>
      </w:r>
      <w:r w:rsidR="00BC03AC" w:rsidRPr="00D861F4">
        <w:rPr>
          <w:bCs/>
        </w:rPr>
        <w:t>Kraavitrasside mulded tuleb tasandada siledaks, liiklust võimaldavaks muldeks.</w:t>
      </w:r>
      <w:r w:rsidRPr="00D861F4">
        <w:rPr>
          <w:bCs/>
        </w:rPr>
        <w:t xml:space="preserve"> Kivide, kändude ja puidu asetamine kraavide mulletesse on keelatud. </w:t>
      </w:r>
      <w:r w:rsidR="00D34133" w:rsidRPr="00D861F4">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D861F4">
        <w:rPr>
          <w:bCs/>
        </w:rPr>
        <w:t>Kraavi teepoolsed perved peavad olema töödeldud tasemel, mis võimaldab mehhaniseeritud hooldust.</w:t>
      </w:r>
      <w:r w:rsidR="000B70FA" w:rsidRPr="00D861F4">
        <w:t xml:space="preserve"> </w:t>
      </w:r>
    </w:p>
    <w:p w14:paraId="4574D9FF" w14:textId="57F5E3BC" w:rsidR="007E11D1" w:rsidRPr="00FD4F6F" w:rsidRDefault="00D861F4" w:rsidP="00EC3ACE">
      <w:pPr>
        <w:suppressAutoHyphens w:val="0"/>
        <w:autoSpaceDE w:val="0"/>
        <w:autoSpaceDN w:val="0"/>
        <w:adjustRightInd w:val="0"/>
        <w:jc w:val="both"/>
        <w:rPr>
          <w:bCs/>
        </w:rPr>
      </w:pPr>
      <w:bookmarkStart w:id="9" w:name="_Hlk114400271"/>
      <w:bookmarkStart w:id="10" w:name="_Hlk95313061"/>
      <w:r w:rsidRPr="00447086">
        <w:rPr>
          <w:rFonts w:eastAsia="Calibri"/>
          <w:bCs/>
          <w:lang w:eastAsia="en-US"/>
        </w:rPr>
        <w:lastRenderedPageBreak/>
        <w:t>Palipere</w:t>
      </w:r>
      <w:r w:rsidR="007E11D1" w:rsidRPr="00447086">
        <w:rPr>
          <w:bCs/>
        </w:rPr>
        <w:t xml:space="preserve"> maaparandussüsteemi kraavide vooluvees liikuva sette kinni püüdmiseks rajatakse </w:t>
      </w:r>
      <w:r w:rsidR="00E97944" w:rsidRPr="00447086">
        <w:rPr>
          <w:bCs/>
        </w:rPr>
        <w:t xml:space="preserve"> settebassein</w:t>
      </w:r>
      <w:r w:rsidR="00447086" w:rsidRPr="00447086">
        <w:rPr>
          <w:bCs/>
        </w:rPr>
        <w:t xml:space="preserve"> </w:t>
      </w:r>
      <w:r w:rsidR="00F46E8D" w:rsidRPr="00447086">
        <w:rPr>
          <w:bCs/>
        </w:rPr>
        <w:t xml:space="preserve">kraavile </w:t>
      </w:r>
      <w:proofErr w:type="spellStart"/>
      <w:r w:rsidR="00447086" w:rsidRPr="00447086">
        <w:rPr>
          <w:bCs/>
        </w:rPr>
        <w:t>Kädva</w:t>
      </w:r>
      <w:proofErr w:type="spellEnd"/>
      <w:r w:rsidR="00447086" w:rsidRPr="00447086">
        <w:rPr>
          <w:bCs/>
        </w:rPr>
        <w:t>-Salumetsa tee pk 11+60 juurde, vahetult teest põhjapoole (eesvoolu pikett 6+40).</w:t>
      </w:r>
      <w:r w:rsidR="007E11D1" w:rsidRPr="00447086">
        <w:rPr>
          <w:bCs/>
        </w:rPr>
        <w:t xml:space="preserve"> </w:t>
      </w:r>
      <w:r w:rsidR="00E97944" w:rsidRPr="00447086">
        <w:rPr>
          <w:bCs/>
        </w:rPr>
        <w:t>Settebassein</w:t>
      </w:r>
      <w:r w:rsidR="00447086" w:rsidRPr="00447086">
        <w:rPr>
          <w:bCs/>
        </w:rPr>
        <w:t xml:space="preserve"> rajatakse</w:t>
      </w:r>
      <w:r w:rsidR="00E97944" w:rsidRPr="00447086">
        <w:rPr>
          <w:bCs/>
        </w:rPr>
        <w:t xml:space="preserve"> </w:t>
      </w:r>
      <w:r w:rsidR="00F46E8D" w:rsidRPr="00447086">
        <w:rPr>
          <w:bCs/>
        </w:rPr>
        <w:t xml:space="preserve">nõlvusega m=1,5, põhi peab olema 1,0 m kraavi põhjast sügavam </w:t>
      </w:r>
      <w:proofErr w:type="spellStart"/>
      <w:r w:rsidR="00447086" w:rsidRPr="00447086">
        <w:rPr>
          <w:bCs/>
        </w:rPr>
        <w:t>pealtlaius</w:t>
      </w:r>
      <w:proofErr w:type="spellEnd"/>
      <w:r w:rsidR="00447086" w:rsidRPr="00447086">
        <w:rPr>
          <w:bCs/>
        </w:rPr>
        <w:t xml:space="preserve"> 9,0m (eesvool 6,3m + laiendus 2,7m). Süvise kogumaht on 105m³. Kaevetööde eelduseks on settebasseini pikkuses (33m)</w:t>
      </w:r>
      <w:r w:rsidR="00E97944" w:rsidRPr="00447086">
        <w:rPr>
          <w:bCs/>
        </w:rPr>
        <w:t xml:space="preserve">. </w:t>
      </w:r>
      <w:r w:rsidR="00F46E8D" w:rsidRPr="00447086">
        <w:rPr>
          <w:bCs/>
        </w:rPr>
        <w:t>S</w:t>
      </w:r>
      <w:r w:rsidR="007E11D1" w:rsidRPr="00447086">
        <w:rPr>
          <w:bCs/>
        </w:rPr>
        <w:t xml:space="preserve">ettebassein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w:t>
      </w:r>
      <w:r w:rsidR="007E11D1" w:rsidRPr="00FD4F6F">
        <w:rPr>
          <w:bCs/>
        </w:rPr>
        <w:t xml:space="preserve">puhastamise käigus peaks ekspluatatsioonil vältima nõlvade töötlemist. </w:t>
      </w:r>
    </w:p>
    <w:p w14:paraId="4F355F95" w14:textId="39FDA4B5" w:rsidR="00F46E8D" w:rsidRPr="00FD4F6F" w:rsidRDefault="00F46E8D" w:rsidP="00F46E8D">
      <w:pPr>
        <w:suppressAutoHyphens w:val="0"/>
        <w:autoSpaceDE w:val="0"/>
        <w:autoSpaceDN w:val="0"/>
        <w:adjustRightInd w:val="0"/>
        <w:jc w:val="both"/>
        <w:rPr>
          <w:bCs/>
        </w:rPr>
      </w:pPr>
      <w:r w:rsidRPr="00FD4F6F">
        <w:rPr>
          <w:bCs/>
        </w:rPr>
        <w:t xml:space="preserve">Lisaks paigaldatakse kraavidele </w:t>
      </w:r>
      <w:r w:rsidR="00447086" w:rsidRPr="00FD4F6F">
        <w:rPr>
          <w:bCs/>
        </w:rPr>
        <w:t xml:space="preserve">PP1 eesvoolu lõppu, </w:t>
      </w:r>
      <w:proofErr w:type="spellStart"/>
      <w:r w:rsidR="00447086" w:rsidRPr="00FD4F6F">
        <w:rPr>
          <w:bCs/>
        </w:rPr>
        <w:t>Raka</w:t>
      </w:r>
      <w:proofErr w:type="spellEnd"/>
      <w:r w:rsidR="00447086" w:rsidRPr="00FD4F6F">
        <w:rPr>
          <w:bCs/>
        </w:rPr>
        <w:t xml:space="preserve"> ojja suubumise asukohta ja kraavi K-113 suubumi</w:t>
      </w:r>
      <w:r w:rsidR="00FD4F6F" w:rsidRPr="00FD4F6F">
        <w:rPr>
          <w:bCs/>
        </w:rPr>
        <w:t>s</w:t>
      </w:r>
      <w:r w:rsidR="00447086" w:rsidRPr="00FD4F6F">
        <w:rPr>
          <w:bCs/>
        </w:rPr>
        <w:t>e</w:t>
      </w:r>
      <w:r w:rsidR="00FD4F6F" w:rsidRPr="00FD4F6F">
        <w:rPr>
          <w:bCs/>
        </w:rPr>
        <w:t>l</w:t>
      </w:r>
      <w:r w:rsidR="00447086" w:rsidRPr="00FD4F6F">
        <w:rPr>
          <w:bCs/>
        </w:rPr>
        <w:t xml:space="preserve"> </w:t>
      </w:r>
      <w:proofErr w:type="spellStart"/>
      <w:r w:rsidR="00447086" w:rsidRPr="00FD4F6F">
        <w:rPr>
          <w:bCs/>
        </w:rPr>
        <w:t>Raka</w:t>
      </w:r>
      <w:proofErr w:type="spellEnd"/>
      <w:r w:rsidR="00447086" w:rsidRPr="00FD4F6F">
        <w:rPr>
          <w:bCs/>
        </w:rPr>
        <w:t xml:space="preserve"> ojasse</w:t>
      </w:r>
      <w:r w:rsidRPr="00FD4F6F">
        <w:rPr>
          <w:bCs/>
        </w:rPr>
        <w:t xml:space="preserve"> filtratsiooni tõkke ekraanid. Setteekraanid tuleb paigaldada selliselt, et suurema vooluhulga korral oleksid setteekraanid püsivad (st ei läheks allavoolu) ning kataksid kogu kraavi ristlõike (st kõrgema veetaseme korral ei tohi filtratsioonitõke kerkida kraavi põhjast kõrgemale, ujuda). Selleks tuleb setteekraanid ankurdada.</w:t>
      </w:r>
    </w:p>
    <w:p w14:paraId="74B6F342" w14:textId="49838877" w:rsidR="00F46E8D" w:rsidRDefault="00F46E8D" w:rsidP="00F46E8D">
      <w:pPr>
        <w:suppressAutoHyphens w:val="0"/>
        <w:autoSpaceDE w:val="0"/>
        <w:autoSpaceDN w:val="0"/>
        <w:adjustRightInd w:val="0"/>
        <w:jc w:val="both"/>
        <w:rPr>
          <w:bCs/>
        </w:rPr>
      </w:pPr>
      <w:r w:rsidRPr="00FD4F6F">
        <w:rPr>
          <w:bCs/>
        </w:rPr>
        <w:t>Pärast ehitustöid tuleb setteekraanid ja nende taha kogunenud sete eemaldada, et need ei takistaks vee äravoolu eesvooludesse. Setteekraanide paigaldamise täpne materjali vajadus määrata ehitustööde ajal, jälgides kraavi veetaset.</w:t>
      </w:r>
    </w:p>
    <w:p w14:paraId="5617296D" w14:textId="6EC8B5D5" w:rsidR="00FD4F6F" w:rsidRPr="00FD4F6F" w:rsidRDefault="00FD4F6F" w:rsidP="00F46E8D">
      <w:pPr>
        <w:suppressAutoHyphens w:val="0"/>
        <w:autoSpaceDE w:val="0"/>
        <w:autoSpaceDN w:val="0"/>
        <w:adjustRightInd w:val="0"/>
        <w:jc w:val="both"/>
        <w:rPr>
          <w:bCs/>
        </w:rPr>
      </w:pPr>
      <w:r w:rsidRPr="00FD4F6F">
        <w:rPr>
          <w:bCs/>
        </w:rPr>
        <w:t>Enne kraavide setetest puhastamist tuleb lammutada</w:t>
      </w:r>
      <w:r>
        <w:rPr>
          <w:bCs/>
        </w:rPr>
        <w:t xml:space="preserve"> 7</w:t>
      </w:r>
      <w:r w:rsidRPr="00FD4F6F">
        <w:rPr>
          <w:bCs/>
        </w:rPr>
        <w:t xml:space="preserve"> </w:t>
      </w:r>
      <w:r>
        <w:rPr>
          <w:bCs/>
        </w:rPr>
        <w:t>asukohas</w:t>
      </w:r>
      <w:r w:rsidRPr="00FD4F6F">
        <w:rPr>
          <w:bCs/>
        </w:rPr>
        <w:t xml:space="preserve"> koprapaisu</w:t>
      </w:r>
      <w:r>
        <w:rPr>
          <w:bCs/>
        </w:rPr>
        <w:t>d</w:t>
      </w:r>
      <w:r w:rsidRPr="00FD4F6F">
        <w:rPr>
          <w:bCs/>
        </w:rPr>
        <w:t xml:space="preserve">. 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FD4F6F">
        <w:rPr>
          <w:bCs/>
        </w:rPr>
        <w:t>leondunud</w:t>
      </w:r>
      <w:proofErr w:type="spellEnd"/>
      <w:r w:rsidRPr="00FD4F6F">
        <w:rPr>
          <w:bCs/>
        </w:rPr>
        <w:t xml:space="preserve"> pinnas saaks vabaneda liigsest veest ja saavutada stabiilsuse.</w:t>
      </w:r>
    </w:p>
    <w:p w14:paraId="0588EBE2" w14:textId="1320B495" w:rsidR="008960E4" w:rsidRPr="00AB6E95" w:rsidRDefault="00D861F4" w:rsidP="008960E4">
      <w:pPr>
        <w:suppressAutoHyphens w:val="0"/>
        <w:autoSpaceDE w:val="0"/>
        <w:autoSpaceDN w:val="0"/>
        <w:adjustRightInd w:val="0"/>
        <w:jc w:val="both"/>
        <w:rPr>
          <w:bCs/>
        </w:rPr>
      </w:pPr>
      <w:bookmarkStart w:id="11" w:name="_Hlk120003496"/>
      <w:bookmarkStart w:id="12" w:name="_Hlk120003511"/>
      <w:bookmarkEnd w:id="9"/>
      <w:bookmarkEnd w:id="10"/>
      <w:r w:rsidRPr="00AB6E95">
        <w:rPr>
          <w:bCs/>
        </w:rPr>
        <w:t>Palipere</w:t>
      </w:r>
      <w:r w:rsidR="00C02FE6" w:rsidRPr="00AB6E95">
        <w:rPr>
          <w:bCs/>
        </w:rPr>
        <w:t xml:space="preserve"> maaparandussüsteemi</w:t>
      </w:r>
      <w:bookmarkEnd w:id="11"/>
      <w:r w:rsidR="00C02FE6" w:rsidRPr="00AB6E95">
        <w:rPr>
          <w:bCs/>
        </w:rPr>
        <w:t xml:space="preserve"> </w:t>
      </w:r>
      <w:bookmarkEnd w:id="12"/>
      <w:r w:rsidR="00515876" w:rsidRPr="00AB6E95">
        <w:rPr>
          <w:bCs/>
        </w:rPr>
        <w:t>veejuhtmeid puhastatakse settest vastavalt määratud sette mahule</w:t>
      </w:r>
      <w:r w:rsidR="00FD4F6F" w:rsidRPr="00AB6E95">
        <w:t xml:space="preserve"> </w:t>
      </w:r>
      <w:r w:rsidR="00FD4F6F" w:rsidRPr="00AB6E95">
        <w:rPr>
          <w:bCs/>
        </w:rPr>
        <w:t>eesvool on keskmise sügavusega 1,2m, põhjalaiusega 2m ja nõlvusega 1:1,5.</w:t>
      </w:r>
      <w:r w:rsidR="00515876" w:rsidRPr="00AB6E95">
        <w:rPr>
          <w:bCs/>
        </w:rPr>
        <w:t xml:space="preserve"> Veejuhtmed on nõlvusega 1,5 ja põhja laiusega 0,4</w:t>
      </w:r>
      <w:r w:rsidR="00AB6E95" w:rsidRPr="00AB6E95">
        <w:rPr>
          <w:bCs/>
        </w:rPr>
        <w:t>m</w:t>
      </w:r>
      <w:r w:rsidR="00C02FE6" w:rsidRPr="00AB6E95">
        <w:rPr>
          <w:bCs/>
        </w:rPr>
        <w:t>.</w:t>
      </w:r>
      <w:r w:rsidR="008960E4" w:rsidRPr="00AB6E95">
        <w:rPr>
          <w:bCs/>
        </w:rPr>
        <w:t xml:space="preserve"> </w:t>
      </w:r>
      <w:r w:rsidR="00AB6E95" w:rsidRPr="00AB6E95">
        <w:rPr>
          <w:bCs/>
        </w:rPr>
        <w:t>Hooldatavatel k</w:t>
      </w:r>
      <w:r w:rsidR="00515876" w:rsidRPr="00AB6E95">
        <w:rPr>
          <w:bCs/>
        </w:rPr>
        <w:t xml:space="preserve">uivenduskraavidel on ette nähtud teostada vaid hooldustööd (voolutakistuste eemaldamine, setete eemaldamine </w:t>
      </w:r>
      <w:r w:rsidR="00AB6E95" w:rsidRPr="00507E9B">
        <w:rPr>
          <w:lang w:val="en-GB"/>
        </w:rPr>
        <w:t>0,5-1,2 m³/m</w:t>
      </w:r>
      <w:r w:rsidR="00515876" w:rsidRPr="00AB6E95">
        <w:rPr>
          <w:bCs/>
        </w:rPr>
        <w:t xml:space="preserve">). </w:t>
      </w:r>
      <w:r w:rsidR="00C02FE6" w:rsidRPr="00AB6E95">
        <w:rPr>
          <w:bCs/>
        </w:rPr>
        <w:t xml:space="preserve">Sete paigutada kraavi muldesse, laiali ajada ja tasandada. Ekspluatatsiooni käigus lõhutud mulded tuleb tasandada. </w:t>
      </w:r>
      <w:r w:rsidR="00C02FE6" w:rsidRPr="00AB6E95">
        <w:t xml:space="preserve">Rekonstrueeritavate teekraavide sete tõsta tee ja teekraavi vahelisele alale, kui sinna ei mahu üle kraavi metsa äärde. </w:t>
      </w:r>
    </w:p>
    <w:p w14:paraId="38FE9E42" w14:textId="77777777" w:rsidR="00E55E06" w:rsidRPr="00D861F4" w:rsidRDefault="00E55E06" w:rsidP="00E55E06">
      <w:pPr>
        <w:suppressAutoHyphens w:val="0"/>
        <w:autoSpaceDE w:val="0"/>
        <w:autoSpaceDN w:val="0"/>
        <w:adjustRightInd w:val="0"/>
        <w:jc w:val="both"/>
        <w:rPr>
          <w:lang w:eastAsia="et-EE"/>
        </w:rPr>
      </w:pPr>
      <w:r w:rsidRPr="00D861F4">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D861F4"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D861F4" w:rsidRDefault="00E55E06" w:rsidP="00AA1171">
            <w:pPr>
              <w:suppressAutoHyphens w:val="0"/>
              <w:jc w:val="center"/>
              <w:rPr>
                <w:color w:val="000000"/>
                <w:lang w:eastAsia="et-EE"/>
              </w:rPr>
            </w:pPr>
            <w:r w:rsidRPr="00D861F4">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D861F4" w:rsidRDefault="00E55E06" w:rsidP="00AA1171">
            <w:pPr>
              <w:suppressAutoHyphens w:val="0"/>
              <w:jc w:val="center"/>
              <w:rPr>
                <w:color w:val="000000"/>
                <w:lang w:eastAsia="et-EE"/>
              </w:rPr>
            </w:pPr>
            <w:r w:rsidRPr="00D861F4">
              <w:rPr>
                <w:color w:val="000000"/>
                <w:lang w:eastAsia="et-EE"/>
              </w:rPr>
              <w:t>Pikkus (m)</w:t>
            </w:r>
          </w:p>
        </w:tc>
      </w:tr>
      <w:tr w:rsidR="00D861F4" w:rsidRPr="00D861F4"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51F82692" w:rsidR="00D861F4" w:rsidRPr="00D861F4" w:rsidRDefault="00D861F4" w:rsidP="00D861F4">
            <w:r w:rsidRPr="00D861F4">
              <w:t>HT - hooldatav teekraav</w:t>
            </w:r>
          </w:p>
        </w:tc>
        <w:tc>
          <w:tcPr>
            <w:tcW w:w="960" w:type="dxa"/>
            <w:tcBorders>
              <w:top w:val="nil"/>
              <w:left w:val="nil"/>
              <w:bottom w:val="single" w:sz="4" w:space="0" w:color="auto"/>
              <w:right w:val="single" w:sz="4" w:space="0" w:color="auto"/>
            </w:tcBorders>
            <w:shd w:val="clear" w:color="auto" w:fill="auto"/>
            <w:noWrap/>
            <w:hideMark/>
          </w:tcPr>
          <w:p w14:paraId="0D79F35C" w14:textId="33DA35F6" w:rsidR="00D861F4" w:rsidRPr="00D861F4" w:rsidRDefault="00D861F4" w:rsidP="00D861F4">
            <w:pPr>
              <w:jc w:val="right"/>
            </w:pPr>
            <w:r w:rsidRPr="00D861F4">
              <w:t>2,228</w:t>
            </w:r>
          </w:p>
        </w:tc>
      </w:tr>
      <w:tr w:rsidR="00D861F4" w:rsidRPr="00D861F4"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0B2EB02D" w:rsidR="00D861F4" w:rsidRPr="00D861F4" w:rsidRDefault="00D861F4" w:rsidP="00D861F4">
            <w:r w:rsidRPr="00D861F4">
              <w:t>UT - uuendatav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36D72588" w:rsidR="00D861F4" w:rsidRPr="00D861F4" w:rsidRDefault="00D861F4" w:rsidP="00D861F4">
            <w:pPr>
              <w:jc w:val="right"/>
            </w:pPr>
            <w:r w:rsidRPr="00D861F4">
              <w:t>1,576</w:t>
            </w:r>
          </w:p>
        </w:tc>
      </w:tr>
      <w:tr w:rsidR="00D861F4" w:rsidRPr="00D861F4"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65CB341B" w:rsidR="00D861F4" w:rsidRPr="00D861F4" w:rsidRDefault="00D861F4" w:rsidP="00D861F4">
            <w:r w:rsidRPr="00D861F4">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63FCCC02" w:rsidR="00D861F4" w:rsidRPr="00D861F4" w:rsidRDefault="00D861F4" w:rsidP="00D861F4">
            <w:pPr>
              <w:jc w:val="right"/>
            </w:pPr>
            <w:r w:rsidRPr="00D861F4">
              <w:t>0,441</w:t>
            </w:r>
          </w:p>
        </w:tc>
      </w:tr>
      <w:tr w:rsidR="00D861F4" w:rsidRPr="00D861F4"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30731443" w:rsidR="00D861F4" w:rsidRPr="00D861F4" w:rsidRDefault="00D861F4" w:rsidP="00D861F4">
            <w:r w:rsidRPr="00D861F4">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3B96FB7C" w:rsidR="00D861F4" w:rsidRPr="00D861F4" w:rsidRDefault="00D861F4" w:rsidP="00D861F4">
            <w:pPr>
              <w:jc w:val="right"/>
            </w:pPr>
            <w:r w:rsidRPr="00D861F4">
              <w:t>1,187</w:t>
            </w:r>
          </w:p>
        </w:tc>
      </w:tr>
      <w:tr w:rsidR="00D861F4" w:rsidRPr="00D861F4" w14:paraId="3829604F"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248DA05" w14:textId="42D1701A" w:rsidR="00D861F4" w:rsidRPr="00D861F4" w:rsidRDefault="00D861F4" w:rsidP="00D861F4">
            <w:r w:rsidRPr="00D861F4">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E0A512" w14:textId="2599E135" w:rsidR="00D861F4" w:rsidRPr="00D861F4" w:rsidRDefault="00D861F4" w:rsidP="00D861F4">
            <w:pPr>
              <w:jc w:val="right"/>
            </w:pPr>
            <w:r w:rsidRPr="00D861F4">
              <w:t>2,111</w:t>
            </w:r>
          </w:p>
        </w:tc>
      </w:tr>
      <w:tr w:rsidR="00D861F4" w:rsidRPr="00D861F4" w14:paraId="74F92838"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429706D" w14:textId="10F608B9" w:rsidR="00D861F4" w:rsidRPr="00D861F4" w:rsidRDefault="00D861F4" w:rsidP="00D861F4">
            <w:r w:rsidRPr="00D861F4">
              <w:t>UK - uuendatav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CAD926" w14:textId="05FFA5CB" w:rsidR="00D861F4" w:rsidRPr="00D861F4" w:rsidRDefault="00D861F4" w:rsidP="00D861F4">
            <w:pPr>
              <w:jc w:val="right"/>
            </w:pPr>
            <w:r w:rsidRPr="00D861F4">
              <w:t>0,263</w:t>
            </w:r>
          </w:p>
        </w:tc>
      </w:tr>
      <w:tr w:rsidR="00D861F4" w:rsidRPr="00D861F4" w14:paraId="088F0D08"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9CE0A5A" w14:textId="49B95CC6" w:rsidR="00D861F4" w:rsidRPr="00D861F4" w:rsidRDefault="00D861F4" w:rsidP="00D861F4">
            <w:r w:rsidRPr="00D861F4">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070202C" w14:textId="3B88141E" w:rsidR="00D861F4" w:rsidRPr="00D861F4" w:rsidRDefault="00D861F4" w:rsidP="00D861F4">
            <w:pPr>
              <w:jc w:val="right"/>
            </w:pPr>
            <w:r w:rsidRPr="00D861F4">
              <w:t>16,480</w:t>
            </w:r>
          </w:p>
        </w:tc>
      </w:tr>
      <w:tr w:rsidR="00D861F4" w:rsidRPr="00D861F4" w14:paraId="60061939"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8BA5FD3" w14:textId="67290147" w:rsidR="00D861F4" w:rsidRPr="00D861F4" w:rsidRDefault="00D861F4" w:rsidP="00D861F4">
            <w:r w:rsidRPr="00D861F4">
              <w:t>RE - rekonstrueeritav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0FAC936" w14:textId="6E78A5A7" w:rsidR="00D861F4" w:rsidRPr="00D861F4" w:rsidRDefault="00D861F4" w:rsidP="00D861F4">
            <w:pPr>
              <w:jc w:val="right"/>
            </w:pPr>
            <w:r w:rsidRPr="00D861F4">
              <w:t>3,438</w:t>
            </w:r>
          </w:p>
        </w:tc>
      </w:tr>
      <w:tr w:rsidR="00D861F4" w:rsidRPr="00D861F4" w14:paraId="558358D1"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86E54C5" w14:textId="2B22E978" w:rsidR="00D861F4" w:rsidRPr="00D861F4" w:rsidRDefault="00D861F4" w:rsidP="00D861F4">
            <w:r w:rsidRPr="00D861F4">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BB6F936" w14:textId="2577E0F2" w:rsidR="00D861F4" w:rsidRPr="00D861F4" w:rsidRDefault="00D861F4" w:rsidP="00D861F4">
            <w:pPr>
              <w:jc w:val="right"/>
            </w:pPr>
            <w:r w:rsidRPr="00D861F4">
              <w:t>3,074</w:t>
            </w:r>
          </w:p>
        </w:tc>
      </w:tr>
      <w:tr w:rsidR="00D861F4" w:rsidRPr="0062371C"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D861F4" w:rsidRPr="00D861F4" w:rsidRDefault="00D861F4" w:rsidP="00D861F4">
            <w:pPr>
              <w:suppressAutoHyphens w:val="0"/>
              <w:rPr>
                <w:b/>
                <w:bCs/>
                <w:color w:val="000000"/>
                <w:lang w:eastAsia="et-EE"/>
              </w:rPr>
            </w:pPr>
            <w:r w:rsidRPr="00D861F4">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4D3F1B4A" w:rsidR="00D861F4" w:rsidRPr="00D861F4" w:rsidRDefault="00D861F4" w:rsidP="00D861F4">
            <w:pPr>
              <w:suppressAutoHyphens w:val="0"/>
              <w:jc w:val="right"/>
              <w:rPr>
                <w:b/>
                <w:bCs/>
                <w:color w:val="000000"/>
                <w:lang w:eastAsia="et-EE"/>
              </w:rPr>
            </w:pPr>
            <w:r w:rsidRPr="00D861F4">
              <w:rPr>
                <w:b/>
                <w:bCs/>
              </w:rPr>
              <w:t>30,798</w:t>
            </w:r>
          </w:p>
        </w:tc>
      </w:tr>
    </w:tbl>
    <w:p w14:paraId="3BACD501" w14:textId="50EF8BB8" w:rsidR="00304042" w:rsidRPr="008044AA" w:rsidRDefault="00D861F4" w:rsidP="00AB6E95">
      <w:pPr>
        <w:suppressAutoHyphens w:val="0"/>
        <w:autoSpaceDE w:val="0"/>
        <w:autoSpaceDN w:val="0"/>
        <w:adjustRightInd w:val="0"/>
        <w:jc w:val="both"/>
        <w:rPr>
          <w:bCs/>
        </w:rPr>
      </w:pPr>
      <w:r w:rsidRPr="00AB6E95">
        <w:rPr>
          <w:bCs/>
        </w:rPr>
        <w:t>Palipere</w:t>
      </w:r>
      <w:r w:rsidR="00450513" w:rsidRPr="00AB6E95">
        <w:rPr>
          <w:bCs/>
          <w:lang w:eastAsia="et-EE"/>
        </w:rPr>
        <w:t xml:space="preserve"> objektil teostatakse </w:t>
      </w:r>
      <w:r w:rsidR="00515876" w:rsidRPr="00AB6E95">
        <w:rPr>
          <w:bCs/>
          <w:lang w:eastAsia="et-EE"/>
        </w:rPr>
        <w:t>11</w:t>
      </w:r>
      <w:r w:rsidR="00450513" w:rsidRPr="00AB6E95">
        <w:rPr>
          <w:bCs/>
          <w:lang w:eastAsia="et-EE"/>
        </w:rPr>
        <w:t xml:space="preserve"> truubi rekonstrueerimine</w:t>
      </w:r>
      <w:r w:rsidR="00304042" w:rsidRPr="00AB6E95">
        <w:rPr>
          <w:bCs/>
          <w:lang w:eastAsia="et-EE"/>
        </w:rPr>
        <w:t>,</w:t>
      </w:r>
      <w:r w:rsidR="00450513" w:rsidRPr="00AB6E95">
        <w:rPr>
          <w:bCs/>
          <w:lang w:eastAsia="et-EE"/>
        </w:rPr>
        <w:t xml:space="preserve"> </w:t>
      </w:r>
      <w:r w:rsidR="00AB6E95" w:rsidRPr="00AB6E95">
        <w:rPr>
          <w:bCs/>
          <w:lang w:eastAsia="et-EE"/>
        </w:rPr>
        <w:t>2</w:t>
      </w:r>
      <w:r w:rsidR="00515876" w:rsidRPr="00AB6E95">
        <w:rPr>
          <w:bCs/>
          <w:lang w:eastAsia="et-EE"/>
        </w:rPr>
        <w:t>0</w:t>
      </w:r>
      <w:r w:rsidR="00450513" w:rsidRPr="00AB6E95">
        <w:rPr>
          <w:bCs/>
          <w:lang w:eastAsia="et-EE"/>
        </w:rPr>
        <w:t xml:space="preserve"> uue truubi ehitamine</w:t>
      </w:r>
      <w:r w:rsidR="00515876" w:rsidRPr="00AB6E95">
        <w:rPr>
          <w:bCs/>
          <w:lang w:eastAsia="et-EE"/>
        </w:rPr>
        <w:t>.</w:t>
      </w:r>
      <w:r w:rsidR="00450513" w:rsidRPr="00AB6E95">
        <w:rPr>
          <w:bCs/>
          <w:lang w:eastAsia="et-EE"/>
        </w:rPr>
        <w:t xml:space="preserve"> </w:t>
      </w:r>
      <w:r w:rsidR="006A77F2" w:rsidRPr="00AB6E95">
        <w:rPr>
          <w:bCs/>
          <w:lang w:eastAsia="et-EE"/>
        </w:rPr>
        <w:t>Plasttruubid rajatakse läbimõõduga</w:t>
      </w:r>
      <w:r w:rsidR="00142B95" w:rsidRPr="00AB6E95">
        <w:rPr>
          <w:bCs/>
          <w:lang w:eastAsia="et-EE"/>
        </w:rPr>
        <w:t xml:space="preserve"> </w:t>
      </w:r>
      <w:r w:rsidR="00515876" w:rsidRPr="00AB6E95">
        <w:rPr>
          <w:bCs/>
          <w:lang w:eastAsia="et-EE"/>
        </w:rPr>
        <w:t>3</w:t>
      </w:r>
      <w:r w:rsidR="009F6B29" w:rsidRPr="00AB6E95">
        <w:rPr>
          <w:bCs/>
          <w:lang w:eastAsia="et-EE"/>
        </w:rPr>
        <w:t xml:space="preserve">0 cm kuni </w:t>
      </w:r>
      <w:r w:rsidR="00AB6E95" w:rsidRPr="00AB6E95">
        <w:rPr>
          <w:bCs/>
          <w:lang w:eastAsia="et-EE"/>
        </w:rPr>
        <w:t>12</w:t>
      </w:r>
      <w:r w:rsidR="009F6B29" w:rsidRPr="00AB6E95">
        <w:rPr>
          <w:bCs/>
          <w:lang w:eastAsia="et-EE"/>
        </w:rPr>
        <w:t>0 cm</w:t>
      </w:r>
      <w:r w:rsidR="00142B95" w:rsidRPr="00AB6E95">
        <w:rPr>
          <w:bCs/>
          <w:lang w:eastAsia="et-EE"/>
        </w:rPr>
        <w:t>.</w:t>
      </w:r>
      <w:r w:rsidR="003619D4" w:rsidRPr="00AB6E95">
        <w:rPr>
          <w:bCs/>
          <w:lang w:eastAsia="et-EE"/>
        </w:rPr>
        <w:t xml:space="preserve"> </w:t>
      </w:r>
      <w:r w:rsidR="00F901A0" w:rsidRPr="00AB6E95">
        <w:rPr>
          <w:bCs/>
        </w:rPr>
        <w:t>Plasttruubitorud</w:t>
      </w:r>
      <w:r w:rsidR="005554AA" w:rsidRPr="00AB6E95">
        <w:rPr>
          <w:bCs/>
        </w:rPr>
        <w:t xml:space="preserve"> </w:t>
      </w:r>
      <w:r w:rsidR="00F901A0" w:rsidRPr="00AB6E95">
        <w:rPr>
          <w:bCs/>
        </w:rPr>
        <w:t>peavad vastama ringjäi</w:t>
      </w:r>
      <w:r w:rsidR="00BE1455" w:rsidRPr="00AB6E95">
        <w:rPr>
          <w:bCs/>
        </w:rPr>
        <w:t>kusele SN8, ISO 9969 ja olema</w:t>
      </w:r>
      <w:r w:rsidR="00F901A0" w:rsidRPr="00AB6E95">
        <w:rPr>
          <w:bCs/>
        </w:rPr>
        <w:t xml:space="preserve"> seest </w:t>
      </w:r>
      <w:proofErr w:type="spellStart"/>
      <w:r w:rsidR="00F901A0" w:rsidRPr="00AB6E95">
        <w:rPr>
          <w:bCs/>
        </w:rPr>
        <w:t>siledaseinalised</w:t>
      </w:r>
      <w:proofErr w:type="spellEnd"/>
      <w:r w:rsidR="00F901A0" w:rsidRPr="00AB6E95">
        <w:rPr>
          <w:bCs/>
        </w:rPr>
        <w:t>.</w:t>
      </w:r>
      <w:r w:rsidR="004937F1" w:rsidRPr="00AB6E95">
        <w:t xml:space="preserve"> </w:t>
      </w:r>
      <w:r w:rsidR="004937F1" w:rsidRPr="00AB6E95">
        <w:rPr>
          <w:bCs/>
        </w:rPr>
        <w:t>Uute truupide vähim piki</w:t>
      </w:r>
      <w:r w:rsidR="006A77F2" w:rsidRPr="00AB6E95">
        <w:rPr>
          <w:bCs/>
        </w:rPr>
        <w:t xml:space="preserve"> </w:t>
      </w:r>
      <w:r w:rsidR="004937F1" w:rsidRPr="00AB6E95">
        <w:rPr>
          <w:bCs/>
        </w:rPr>
        <w:t>kalle peab olema 1%. Truupide nõutav eluiga peab olema 50a.</w:t>
      </w:r>
      <w:r w:rsidR="00F901A0" w:rsidRPr="00AB6E95">
        <w:rPr>
          <w:bCs/>
        </w:rPr>
        <w:t xml:space="preserve"> </w:t>
      </w:r>
      <w:r w:rsidR="00111E0A" w:rsidRPr="00AB6E95">
        <w:rPr>
          <w:bCs/>
        </w:rPr>
        <w:t>Truubitorude</w:t>
      </w:r>
      <w:r w:rsidR="005554AA" w:rsidRPr="00AB6E95">
        <w:rPr>
          <w:bCs/>
        </w:rPr>
        <w:t xml:space="preserve"> m</w:t>
      </w:r>
      <w:r w:rsidR="00111E0A" w:rsidRPr="00AB6E95">
        <w:rPr>
          <w:bCs/>
        </w:rPr>
        <w:t xml:space="preserve">aksimaalne paigaldusjärgne lubatud </w:t>
      </w:r>
      <w:r w:rsidR="00111E0A" w:rsidRPr="00AB6E95">
        <w:rPr>
          <w:bCs/>
        </w:rPr>
        <w:lastRenderedPageBreak/>
        <w:t>deformatsioon on</w:t>
      </w:r>
      <w:r w:rsidR="00B1080F" w:rsidRPr="00AB6E95">
        <w:rPr>
          <w:bCs/>
        </w:rPr>
        <w:t xml:space="preserve"> 6%</w:t>
      </w:r>
      <w:r w:rsidR="00111E0A" w:rsidRPr="00AB6E95">
        <w:rPr>
          <w:bCs/>
        </w:rPr>
        <w:t>.</w:t>
      </w:r>
      <w:r w:rsidR="00B1080F" w:rsidRPr="00AB6E95">
        <w:t xml:space="preserve"> </w:t>
      </w:r>
      <w:r w:rsidR="008628F3" w:rsidRPr="00AB6E95">
        <w:rPr>
          <w:bCs/>
        </w:rPr>
        <w:t>Truupide paigaldamise</w:t>
      </w:r>
      <w:r w:rsidR="00A81856" w:rsidRPr="00AB6E95">
        <w:rPr>
          <w:bCs/>
        </w:rPr>
        <w:t>l lähtuda maaparandusrajatiste</w:t>
      </w:r>
      <w:r w:rsidR="008628F3" w:rsidRPr="00AB6E95">
        <w:rPr>
          <w:bCs/>
        </w:rPr>
        <w:t xml:space="preserve"> tüüpjoonistest (2013).</w:t>
      </w:r>
      <w:r w:rsidR="002F4777" w:rsidRPr="00AB6E95">
        <w:t xml:space="preserve"> </w:t>
      </w:r>
      <w:r w:rsidR="00E80A4E" w:rsidRPr="00AB6E95">
        <w:t xml:space="preserve">Truubitorud tuleb paigaldada vähemalt 15 cm liivalusele. Kinni aetav kaevik tuleb toru </w:t>
      </w:r>
      <w:r w:rsidR="00E80A4E" w:rsidRPr="008044AA">
        <w:t>ümber korralikult 15-30 cm kihtidena tihendada.</w:t>
      </w:r>
      <w:r w:rsidR="00801765" w:rsidRPr="008044AA">
        <w:t xml:space="preserve"> </w:t>
      </w:r>
      <w:r w:rsidR="0091650B" w:rsidRPr="008044AA">
        <w:t xml:space="preserve">Truupide ehitamisel minimaalne mineraalse pinnase täitekihi paksus truubitoru peal </w:t>
      </w:r>
      <w:r w:rsidR="00023945" w:rsidRPr="008044AA">
        <w:t xml:space="preserve">olema Ø </w:t>
      </w:r>
      <w:r w:rsidR="008A3F2A" w:rsidRPr="008044AA">
        <w:t xml:space="preserve">30, </w:t>
      </w:r>
      <w:r w:rsidR="00023945" w:rsidRPr="008044AA">
        <w:t>40 ja 50 cm plasttruubil vähemalt 0,5 m, Ø 60 cm plasttruubil 0,55 m</w:t>
      </w:r>
      <w:r w:rsidR="00AB6E95" w:rsidRPr="008044AA">
        <w:t>,</w:t>
      </w:r>
      <w:r w:rsidR="00023945" w:rsidRPr="008044AA">
        <w:t xml:space="preserve"> Ø 80 cm plasttruubil 0,65 m</w:t>
      </w:r>
      <w:r w:rsidR="00AB6E95" w:rsidRPr="008044AA">
        <w:t>, Ø 100 cm plasttruubil 0,75 m ja Ø 120 cm plasttruubil 0,85 m</w:t>
      </w:r>
      <w:r w:rsidR="00023945" w:rsidRPr="008044AA">
        <w:t>.</w:t>
      </w:r>
      <w:r w:rsidR="0091650B" w:rsidRPr="008044AA">
        <w:t xml:space="preserve"> </w:t>
      </w:r>
    </w:p>
    <w:p w14:paraId="29C4501B" w14:textId="2593204C" w:rsidR="006A77F2" w:rsidRPr="004B49B2" w:rsidRDefault="0091650B" w:rsidP="006A77F2">
      <w:pPr>
        <w:suppressAutoHyphens w:val="0"/>
        <w:autoSpaceDE w:val="0"/>
        <w:autoSpaceDN w:val="0"/>
        <w:adjustRightInd w:val="0"/>
        <w:jc w:val="both"/>
      </w:pPr>
      <w:bookmarkStart w:id="13" w:name="_Hlk120101388"/>
      <w:r w:rsidRPr="008044AA">
        <w:rPr>
          <w:bCs/>
        </w:rPr>
        <w:t xml:space="preserve">Kõikidele </w:t>
      </w:r>
      <w:r w:rsidR="008A3F2A" w:rsidRPr="008044AA">
        <w:rPr>
          <w:bCs/>
        </w:rPr>
        <w:t>3</w:t>
      </w:r>
      <w:r w:rsidRPr="008044AA">
        <w:rPr>
          <w:bCs/>
        </w:rPr>
        <w:t xml:space="preserve">0 kuni </w:t>
      </w:r>
      <w:r w:rsidR="00304042" w:rsidRPr="008044AA">
        <w:rPr>
          <w:bCs/>
        </w:rPr>
        <w:t>6</w:t>
      </w:r>
      <w:r w:rsidRPr="008044AA">
        <w:rPr>
          <w:bCs/>
        </w:rPr>
        <w:t xml:space="preserve">0 truupidele on ette nähtud ehitada otsakutele kindlustised </w:t>
      </w:r>
      <w:bookmarkEnd w:id="13"/>
      <w:r w:rsidRPr="008044AA">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8044AA">
        <w:rPr>
          <w:bCs/>
        </w:rPr>
        <w:t xml:space="preserve"> </w:t>
      </w:r>
      <w:r w:rsidR="00AB6E95" w:rsidRPr="008044AA">
        <w:rPr>
          <w:bCs/>
        </w:rPr>
        <w:t>K</w:t>
      </w:r>
      <w:r w:rsidR="00304042" w:rsidRPr="008044AA">
        <w:rPr>
          <w:bCs/>
        </w:rPr>
        <w:t xml:space="preserve">õikidele </w:t>
      </w:r>
      <w:r w:rsidR="008A3F2A" w:rsidRPr="008044AA">
        <w:rPr>
          <w:bCs/>
        </w:rPr>
        <w:t>8</w:t>
      </w:r>
      <w:r w:rsidR="00304042" w:rsidRPr="008044AA">
        <w:rPr>
          <w:bCs/>
        </w:rPr>
        <w:t>0</w:t>
      </w:r>
      <w:r w:rsidR="00AB6E95" w:rsidRPr="008044AA">
        <w:rPr>
          <w:bCs/>
        </w:rPr>
        <w:t>-120</w:t>
      </w:r>
      <w:r w:rsidR="00304042" w:rsidRPr="008044AA">
        <w:rPr>
          <w:bCs/>
        </w:rPr>
        <w:t xml:space="preserve"> truupidele on ette nähtud ehitada otsakutele kindlustised </w:t>
      </w:r>
      <w:r w:rsidRPr="008044AA">
        <w:rPr>
          <w:bCs/>
        </w:rPr>
        <w:t>kiviotsak</w:t>
      </w:r>
      <w:r w:rsidR="00AF518D" w:rsidRPr="008044AA">
        <w:rPr>
          <w:bCs/>
        </w:rPr>
        <w:t xml:space="preserve"> K</w:t>
      </w:r>
      <w:r w:rsidR="00E80A4E" w:rsidRPr="008044AA">
        <w:rPr>
          <w:bCs/>
        </w:rPr>
        <w:t xml:space="preserve">OK. </w:t>
      </w:r>
      <w:r w:rsidR="00D93D2A" w:rsidRPr="008044AA">
        <w:rPr>
          <w:bCs/>
        </w:rPr>
        <w:t xml:space="preserve">Otsakute rajamiseks truupidele tuleb kasutada nõlvust 1:1,5 ning järgida vastavaid tüüpjooniseid väljaandest „Maaparandusrajatiste tüüpjoonised“ (Tallinn 2013). </w:t>
      </w:r>
      <w:r w:rsidR="00AF518D" w:rsidRPr="008044AA">
        <w:t>K</w:t>
      </w:r>
      <w:r w:rsidR="006A77F2" w:rsidRPr="008044AA">
        <w:t>OK tüüpi otsakute ehitamisel tuleb kivikindlustuse alune kraavi nõlv süvistada, et peale kindlustuse ehitamist kindlustus ja nõlv oleksid ühes tasapinnas.</w:t>
      </w:r>
      <w:r w:rsidR="00412ECE" w:rsidRPr="008044AA">
        <w:t xml:space="preserve"> </w:t>
      </w:r>
      <w:r w:rsidR="00AF518D" w:rsidRPr="008044AA">
        <w:t>K</w:t>
      </w:r>
      <w:r w:rsidR="00412ECE" w:rsidRPr="008044AA">
        <w:t>OK otsakute rajamisel ei kasutata geotekstiili kivide all.</w:t>
      </w:r>
      <w:r w:rsidR="009459D4" w:rsidRPr="008044AA">
        <w:t xml:space="preserve"> </w:t>
      </w:r>
      <w:bookmarkStart w:id="14" w:name="_Hlk113011941"/>
      <w:r w:rsidR="009459D4" w:rsidRPr="008044AA">
        <w:t xml:space="preserve">Otsakute ja nõlvade kindlustamisel võib kasutada </w:t>
      </w:r>
      <w:proofErr w:type="spellStart"/>
      <w:r w:rsidR="009459D4" w:rsidRPr="008044AA">
        <w:t>hüdrokülvi</w:t>
      </w:r>
      <w:proofErr w:type="spellEnd"/>
      <w:r w:rsidR="009459D4" w:rsidRPr="008044AA">
        <w:t xml:space="preserve">, kuid see peab olema teostatud 50 päeva enne ehituse lõpptähtaega ja </w:t>
      </w:r>
      <w:r w:rsidR="009459D4" w:rsidRPr="004B49B2">
        <w:t xml:space="preserve">ehituse üle andes peab otsakul/kindlustusel </w:t>
      </w:r>
      <w:r w:rsidR="003F5C9D" w:rsidRPr="004B49B2">
        <w:t>kasvama ühtlane elujõuline haljastus.</w:t>
      </w:r>
      <w:bookmarkEnd w:id="14"/>
      <w:r w:rsidR="009459D4" w:rsidRPr="004B49B2">
        <w:t xml:space="preserve">  </w:t>
      </w:r>
    </w:p>
    <w:p w14:paraId="184AD7FB" w14:textId="2C780573" w:rsidR="00AB6E95" w:rsidRPr="004B49B2" w:rsidRDefault="00AB6E95" w:rsidP="006A77F2">
      <w:pPr>
        <w:suppressAutoHyphens w:val="0"/>
        <w:autoSpaceDE w:val="0"/>
        <w:autoSpaceDN w:val="0"/>
        <w:adjustRightInd w:val="0"/>
        <w:jc w:val="both"/>
      </w:pPr>
      <w:r w:rsidRPr="004B49B2">
        <w:t>Truupidele, mis asuvad turbapinnasele, tuleb rajada puitalustele (palkaluste) vastavalt „Maaparandusrajatiste tüüpjoonised“ (Tallinn 2013) tüüpjoonis 3.7 – Truubitoru puitalus (16 tk, 1</w:t>
      </w:r>
      <w:r w:rsidR="008044AA" w:rsidRPr="004B49B2">
        <w:t>8</w:t>
      </w:r>
      <w:r w:rsidRPr="004B49B2">
        <w:t>3m). Palkide minimaalne läbimõõt peab olema 10 cm, ristipalkide pikkus 1,0 m ning palkide pikkus vastavalt truubi pikkusele.</w:t>
      </w:r>
    </w:p>
    <w:p w14:paraId="1375D5C3" w14:textId="2E69895C" w:rsidR="008044AA" w:rsidRPr="004B49B2" w:rsidRDefault="008044AA" w:rsidP="006A77F2">
      <w:pPr>
        <w:suppressAutoHyphens w:val="0"/>
        <w:autoSpaceDE w:val="0"/>
        <w:autoSpaceDN w:val="0"/>
        <w:adjustRightInd w:val="0"/>
        <w:jc w:val="both"/>
      </w:pPr>
      <w:r w:rsidRPr="004B49B2">
        <w:t>Truupidele, mis jäävad sõidutee alla, on ette nähtud tähispostide (30tk) paigaldamine, vastavalt maaparanduse tüüpjoonistele. Tähispost paigaldada truubi sissevoolu ja väljavoolu kohale sõidutee serva. Tähispostid tuleb paigaldada mulde servast vähemalt 0,35m kaugusele ja sõidutee servast vähemalt 0,75m kaugusele.</w:t>
      </w:r>
    </w:p>
    <w:p w14:paraId="01208449" w14:textId="323D2D98" w:rsidR="00931549" w:rsidRPr="004B49B2" w:rsidRDefault="00931549" w:rsidP="006A77F2">
      <w:pPr>
        <w:suppressAutoHyphens w:val="0"/>
        <w:autoSpaceDE w:val="0"/>
        <w:autoSpaceDN w:val="0"/>
        <w:adjustRightInd w:val="0"/>
        <w:jc w:val="both"/>
      </w:pPr>
      <w:r w:rsidRPr="004B49B2">
        <w:t>Välja kaevatud vanad r/b truubitorud tuleb rekonstrueeritavalt alalt ära vedada ja utiliseerida.</w:t>
      </w:r>
    </w:p>
    <w:p w14:paraId="0E516FD4" w14:textId="4570550D" w:rsidR="008A3F2A" w:rsidRPr="004B49B2" w:rsidRDefault="00D861F4" w:rsidP="008A3F2A">
      <w:pPr>
        <w:suppressAutoHyphens w:val="0"/>
        <w:autoSpaceDE w:val="0"/>
        <w:autoSpaceDN w:val="0"/>
        <w:adjustRightInd w:val="0"/>
        <w:jc w:val="both"/>
      </w:pPr>
      <w:proofErr w:type="spellStart"/>
      <w:r w:rsidRPr="004B49B2">
        <w:rPr>
          <w:b/>
          <w:bCs/>
        </w:rPr>
        <w:t>Kädva</w:t>
      </w:r>
      <w:proofErr w:type="spellEnd"/>
      <w:r w:rsidRPr="004B49B2">
        <w:rPr>
          <w:b/>
          <w:bCs/>
        </w:rPr>
        <w:t xml:space="preserve"> – Salumetsa tee (3,61 km)</w:t>
      </w:r>
      <w:r w:rsidR="00DB3B1A" w:rsidRPr="004B49B2">
        <w:t xml:space="preserve"> </w:t>
      </w:r>
      <w:r w:rsidR="008044AA" w:rsidRPr="004B49B2">
        <w:t>rekonstrueeri</w:t>
      </w:r>
      <w:r w:rsidR="008A3F2A" w:rsidRPr="004B49B2">
        <w:t xml:space="preserve">tav lõik algab </w:t>
      </w:r>
      <w:r w:rsidR="008044AA" w:rsidRPr="004B49B2">
        <w:t>2770005 Pallipere teelt</w:t>
      </w:r>
      <w:r w:rsidR="008A3F2A" w:rsidRPr="004B49B2">
        <w:t xml:space="preserve"> ja </w:t>
      </w:r>
      <w:r w:rsidR="008044AA" w:rsidRPr="004B49B2">
        <w:t xml:space="preserve">rekonstrueeritav lõik </w:t>
      </w:r>
      <w:r w:rsidR="008A3F2A" w:rsidRPr="004B49B2">
        <w:t xml:space="preserve">lõpeb </w:t>
      </w:r>
      <w:proofErr w:type="spellStart"/>
      <w:r w:rsidR="008044AA" w:rsidRPr="004B49B2">
        <w:t>Unikmäe</w:t>
      </w:r>
      <w:proofErr w:type="spellEnd"/>
      <w:r w:rsidR="008044AA" w:rsidRPr="004B49B2">
        <w:t xml:space="preserve"> taluteega lõikumisel (pk 34+28), edasi rajatakse uus teelõik kuhu lõppu rajatakse ka tagasipööramisekoht</w:t>
      </w:r>
      <w:r w:rsidR="008A3F2A" w:rsidRPr="004B49B2">
        <w:t>.</w:t>
      </w:r>
      <w:r w:rsidR="004B49B2" w:rsidRPr="004B49B2">
        <w:t xml:space="preserve"> Olemasoleval </w:t>
      </w:r>
      <w:proofErr w:type="spellStart"/>
      <w:r w:rsidR="004B49B2" w:rsidRPr="004B49B2">
        <w:t>Kädva</w:t>
      </w:r>
      <w:proofErr w:type="spellEnd"/>
      <w:r w:rsidR="004B49B2" w:rsidRPr="004B49B2">
        <w:t xml:space="preserve">-Salumetsa teel sisuliselt katend puudub. Ajapikku on tee peale veetud kruusliiva, mis on pealmistes kihtides segunenud savikate pinnastega, põhimõtteliselt on tegemist pinnasteega. Tee esimesed 500m (pk 0+00 .. 5+00) on tekkinud sügavad mudased roopad. Praktiliselt kogupikkuses on kummalegi poole teed kaevatud ~1m-sügavused kraavid ning teemulle ehitatud kraavide kaevel saadud liiv-savikatest pinnastest. Teemulde seisukord on piisavalt hea, et peale tasandamistöid sinna geotekstiil, </w:t>
      </w:r>
      <w:proofErr w:type="spellStart"/>
      <w:r w:rsidR="004B49B2" w:rsidRPr="004B49B2">
        <w:t>geovõrk</w:t>
      </w:r>
      <w:proofErr w:type="spellEnd"/>
      <w:r w:rsidR="004B49B2" w:rsidRPr="004B49B2">
        <w:t xml:space="preserve"> ja kruusast katend peale ehitada.</w:t>
      </w:r>
      <w:r w:rsidR="00194892" w:rsidRPr="004B49B2">
        <w:t xml:space="preserve"> </w:t>
      </w:r>
      <w:r w:rsidR="008A3F2A" w:rsidRPr="004B49B2">
        <w:t xml:space="preserve">Teekatte rajatakse pealt laiusega 4,5 m, põikkalle 4,0%. Rajatavatest teekraavidest saadud pinnas on ette nähtud kasutada teemulde rekonstrueerimiseks  ja laiendamiseks. Teemulde kuivendamiseks on ettenähtud tee äärde olemasolevate veejuhtmete rekonstrueerimine ja uute kaevamine. </w:t>
      </w:r>
    </w:p>
    <w:p w14:paraId="653BC007" w14:textId="77777777" w:rsidR="008A3F2A" w:rsidRPr="004B49B2" w:rsidRDefault="008A3F2A" w:rsidP="008A3F2A">
      <w:pPr>
        <w:suppressAutoHyphens w:val="0"/>
        <w:autoSpaceDE w:val="0"/>
        <w:autoSpaceDN w:val="0"/>
        <w:adjustRightInd w:val="0"/>
        <w:jc w:val="both"/>
      </w:pPr>
      <w:r w:rsidRPr="004B49B2">
        <w:t>Tee katendikonstruktsioon on järgmine (ülevalt alla):</w:t>
      </w:r>
    </w:p>
    <w:p w14:paraId="4042B1BC" w14:textId="26E7AD15" w:rsidR="008A3F2A" w:rsidRPr="004B49B2" w:rsidRDefault="008A3F2A" w:rsidP="00094739">
      <w:pPr>
        <w:pStyle w:val="Loendilik"/>
        <w:numPr>
          <w:ilvl w:val="0"/>
          <w:numId w:val="8"/>
        </w:numPr>
        <w:suppressAutoHyphens w:val="0"/>
        <w:autoSpaceDE w:val="0"/>
        <w:autoSpaceDN w:val="0"/>
        <w:adjustRightInd w:val="0"/>
        <w:jc w:val="both"/>
      </w:pPr>
      <w:r w:rsidRPr="004B49B2">
        <w:t>Kruus (</w:t>
      </w:r>
      <w:proofErr w:type="spellStart"/>
      <w:r w:rsidRPr="004B49B2">
        <w:t>pos</w:t>
      </w:r>
      <w:proofErr w:type="spellEnd"/>
      <w:r w:rsidRPr="004B49B2">
        <w:t>. 6), h=10 cm;</w:t>
      </w:r>
    </w:p>
    <w:p w14:paraId="59A94BB7" w14:textId="6C050BA1" w:rsidR="008A3F2A" w:rsidRPr="004B49B2" w:rsidRDefault="008A3F2A" w:rsidP="00094739">
      <w:pPr>
        <w:pStyle w:val="Loendilik"/>
        <w:numPr>
          <w:ilvl w:val="0"/>
          <w:numId w:val="8"/>
        </w:numPr>
        <w:suppressAutoHyphens w:val="0"/>
        <w:autoSpaceDE w:val="0"/>
        <w:autoSpaceDN w:val="0"/>
        <w:adjustRightInd w:val="0"/>
        <w:jc w:val="both"/>
      </w:pPr>
      <w:r w:rsidRPr="004B49B2">
        <w:t xml:space="preserve">Kruus </w:t>
      </w:r>
      <w:bookmarkStart w:id="15" w:name="_Hlk120716703"/>
      <w:r w:rsidRPr="004B49B2">
        <w:t>(</w:t>
      </w:r>
      <w:proofErr w:type="spellStart"/>
      <w:r w:rsidR="00094739" w:rsidRPr="004B49B2">
        <w:t>pos</w:t>
      </w:r>
      <w:proofErr w:type="spellEnd"/>
      <w:r w:rsidR="00094739" w:rsidRPr="004B49B2">
        <w:t>. 4</w:t>
      </w:r>
      <w:bookmarkEnd w:id="15"/>
      <w:r w:rsidRPr="004B49B2">
        <w:t>), h=20 cm;</w:t>
      </w:r>
    </w:p>
    <w:p w14:paraId="4ECAA430" w14:textId="25DEAC45" w:rsidR="008A3F2A" w:rsidRPr="004B49B2" w:rsidRDefault="008A3F2A" w:rsidP="00094739">
      <w:pPr>
        <w:pStyle w:val="Loendilik"/>
        <w:numPr>
          <w:ilvl w:val="0"/>
          <w:numId w:val="8"/>
        </w:numPr>
        <w:suppressAutoHyphens w:val="0"/>
        <w:autoSpaceDE w:val="0"/>
        <w:autoSpaceDN w:val="0"/>
        <w:adjustRightInd w:val="0"/>
        <w:jc w:val="both"/>
      </w:pPr>
      <w:r w:rsidRPr="004B49B2">
        <w:t xml:space="preserve">Geotekstiil </w:t>
      </w:r>
      <w:bookmarkStart w:id="16" w:name="_Hlk120716720"/>
      <w:r w:rsidR="00094739" w:rsidRPr="004B49B2">
        <w:t xml:space="preserve">(Deklareeritud tõmbetugevus MD/CMD ≥20 </w:t>
      </w:r>
      <w:proofErr w:type="spellStart"/>
      <w:r w:rsidR="00094739" w:rsidRPr="004B49B2">
        <w:t>kN</w:t>
      </w:r>
      <w:proofErr w:type="spellEnd"/>
      <w:r w:rsidR="00094739" w:rsidRPr="004B49B2">
        <w:t>/m, 5,0 m lai)</w:t>
      </w:r>
      <w:bookmarkEnd w:id="16"/>
      <w:r w:rsidR="004B49B2" w:rsidRPr="004B49B2">
        <w:t xml:space="preserve"> ja turbalõikudel lisaks ka </w:t>
      </w:r>
      <w:proofErr w:type="spellStart"/>
      <w:r w:rsidR="004B49B2" w:rsidRPr="004B49B2">
        <w:t>geovõrk</w:t>
      </w:r>
      <w:proofErr w:type="spellEnd"/>
      <w:r w:rsidR="004B49B2" w:rsidRPr="004B49B2">
        <w:t xml:space="preserve"> (PET või PP, Deklareeritud tõmbetugevus MD/CMD ≥40/40kN avaga 35-45mm)</w:t>
      </w:r>
      <w:r w:rsidRPr="004B49B2">
        <w:t>;</w:t>
      </w:r>
    </w:p>
    <w:p w14:paraId="4F09B72E" w14:textId="726792FC" w:rsidR="008A3F2A" w:rsidRPr="004B49B2" w:rsidRDefault="008A3F2A" w:rsidP="00094739">
      <w:pPr>
        <w:pStyle w:val="Loendilik"/>
        <w:numPr>
          <w:ilvl w:val="0"/>
          <w:numId w:val="8"/>
        </w:numPr>
        <w:suppressAutoHyphens w:val="0"/>
        <w:autoSpaceDE w:val="0"/>
        <w:autoSpaceDN w:val="0"/>
        <w:adjustRightInd w:val="0"/>
        <w:jc w:val="both"/>
      </w:pPr>
      <w:r w:rsidRPr="004B49B2">
        <w:t>Rekonstrueeritav mulle kohapeal</w:t>
      </w:r>
      <w:r w:rsidR="00094739" w:rsidRPr="004B49B2">
        <w:t>s</w:t>
      </w:r>
      <w:r w:rsidRPr="004B49B2">
        <w:t>e</w:t>
      </w:r>
      <w:r w:rsidR="00094739" w:rsidRPr="004B49B2">
        <w:t>st</w:t>
      </w:r>
      <w:r w:rsidRPr="004B49B2">
        <w:t xml:space="preserve"> pinnas</w:t>
      </w:r>
      <w:r w:rsidR="00094739" w:rsidRPr="004B49B2">
        <w:t>est</w:t>
      </w:r>
      <w:r w:rsidRPr="004B49B2">
        <w:t>.</w:t>
      </w:r>
    </w:p>
    <w:p w14:paraId="72AD0B16" w14:textId="35E3B023" w:rsidR="004B49B2" w:rsidRPr="004B49B2" w:rsidRDefault="004B49B2" w:rsidP="004B49B2">
      <w:pPr>
        <w:suppressAutoHyphens w:val="0"/>
        <w:autoSpaceDE w:val="0"/>
        <w:autoSpaceDN w:val="0"/>
        <w:adjustRightInd w:val="0"/>
        <w:jc w:val="both"/>
      </w:pPr>
      <w:proofErr w:type="spellStart"/>
      <w:r w:rsidRPr="004B49B2">
        <w:t>Kädva</w:t>
      </w:r>
      <w:proofErr w:type="spellEnd"/>
      <w:r w:rsidRPr="004B49B2">
        <w:t xml:space="preserve">-Salumetsa teele rajatakse 13xM3, 1xM1 </w:t>
      </w:r>
      <w:proofErr w:type="spellStart"/>
      <w:r w:rsidRPr="004B49B2">
        <w:t>mahasõidukohta</w:t>
      </w:r>
      <w:proofErr w:type="spellEnd"/>
      <w:r w:rsidRPr="004B49B2">
        <w:t xml:space="preserve">, 1xR-T teede T-kujulise ristmik ja 1x tagasipööramisekoht. R-T ristmiku ning M1 ja M3 </w:t>
      </w:r>
      <w:proofErr w:type="spellStart"/>
      <w:r w:rsidRPr="004B49B2">
        <w:t>mahasõidukohad</w:t>
      </w:r>
      <w:proofErr w:type="spellEnd"/>
      <w:r w:rsidRPr="004B49B2">
        <w:t xml:space="preserve"> rajatakse vastavalt Maaparandusrajatiste Tüüpjoonised 2013 kogumiku joonistele 6.3, 6.7 ja 6.8.</w:t>
      </w:r>
    </w:p>
    <w:p w14:paraId="103505A3" w14:textId="77777777" w:rsidR="008A3F2A" w:rsidRPr="0062371C" w:rsidRDefault="008A3F2A" w:rsidP="00B20B8C">
      <w:pPr>
        <w:suppressAutoHyphens w:val="0"/>
        <w:autoSpaceDE w:val="0"/>
        <w:autoSpaceDN w:val="0"/>
        <w:adjustRightInd w:val="0"/>
        <w:jc w:val="both"/>
        <w:rPr>
          <w:highlight w:val="yellow"/>
        </w:rPr>
      </w:pPr>
    </w:p>
    <w:p w14:paraId="2736B69A" w14:textId="24C2B174" w:rsidR="00333D29" w:rsidRPr="004B49B2" w:rsidRDefault="00333D29" w:rsidP="00333D29">
      <w:pPr>
        <w:suppressAutoHyphens w:val="0"/>
        <w:autoSpaceDE w:val="0"/>
        <w:autoSpaceDN w:val="0"/>
        <w:adjustRightInd w:val="0"/>
        <w:jc w:val="both"/>
      </w:pPr>
      <w:r w:rsidRPr="004B49B2">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4B49B2" w:rsidRDefault="00581D9E" w:rsidP="006A77F2">
      <w:pPr>
        <w:suppressAutoHyphens w:val="0"/>
        <w:autoSpaceDE w:val="0"/>
        <w:autoSpaceDN w:val="0"/>
        <w:adjustRightInd w:val="0"/>
        <w:jc w:val="both"/>
      </w:pPr>
    </w:p>
    <w:p w14:paraId="69FBDF7A" w14:textId="748BED26" w:rsidR="002765B1" w:rsidRPr="004B49B2" w:rsidRDefault="0024060E" w:rsidP="0024060E">
      <w:pPr>
        <w:suppressAutoHyphens w:val="0"/>
        <w:autoSpaceDE w:val="0"/>
        <w:autoSpaceDN w:val="0"/>
        <w:adjustRightInd w:val="0"/>
        <w:jc w:val="both"/>
      </w:pPr>
      <w:r w:rsidRPr="004B49B2">
        <w:t>Ehitusobjektil peab kogu ehituse aja olema tagatud ajakohane ajutine liikluskorraldus vastavalt teostatavatele töödele tuleb paigaldada teedele ajutised liiklusmärgid nr 158 „Teetööd“, nr 331 „Sissesõidu keeld”, nr 552 „</w:t>
      </w:r>
      <w:proofErr w:type="spellStart"/>
      <w:r w:rsidRPr="004B49B2">
        <w:t>Umbtee</w:t>
      </w:r>
      <w:proofErr w:type="spellEnd"/>
      <w:r w:rsidRPr="004B49B2">
        <w:t>” ja avalikult kasutatavatel teedel tööde tegemiseks nõutavad liiklusskeemi kohased märgid ning lisaks kõik muud juhtumi põhised vajalikud ajutised liiklusmärgid;</w:t>
      </w:r>
      <w:r w:rsidR="00341B72" w:rsidRPr="004B49B2">
        <w:t xml:space="preserve"> </w:t>
      </w:r>
    </w:p>
    <w:p w14:paraId="0D416D71" w14:textId="77777777" w:rsidR="00F1307C" w:rsidRPr="004B49B2" w:rsidRDefault="00F1307C" w:rsidP="00741615">
      <w:pPr>
        <w:suppressAutoHyphens w:val="0"/>
        <w:autoSpaceDE w:val="0"/>
        <w:autoSpaceDN w:val="0"/>
        <w:adjustRightInd w:val="0"/>
        <w:jc w:val="both"/>
        <w:rPr>
          <w:lang w:eastAsia="et-EE"/>
        </w:rPr>
      </w:pPr>
    </w:p>
    <w:p w14:paraId="28EC3417" w14:textId="77777777" w:rsidR="0024060E" w:rsidRPr="004B49B2" w:rsidRDefault="0024060E" w:rsidP="0024060E">
      <w:pPr>
        <w:suppressAutoHyphens w:val="0"/>
        <w:autoSpaceDE w:val="0"/>
        <w:autoSpaceDN w:val="0"/>
        <w:adjustRightInd w:val="0"/>
        <w:jc w:val="both"/>
        <w:rPr>
          <w:color w:val="FF0000"/>
          <w:u w:val="single"/>
          <w:lang w:eastAsia="et-EE"/>
        </w:rPr>
      </w:pPr>
      <w:bookmarkStart w:id="17" w:name="_Hlk88829334"/>
      <w:r w:rsidRPr="004B49B2">
        <w:rPr>
          <w:color w:val="FF0000"/>
          <w:u w:val="single"/>
          <w:lang w:eastAsia="et-EE"/>
        </w:rPr>
        <w:t>Hankes tehtud muudatused võrreldes projektiga:</w:t>
      </w:r>
    </w:p>
    <w:p w14:paraId="08970E1B" w14:textId="77777777" w:rsidR="0024060E" w:rsidRPr="004B49B2" w:rsidRDefault="0024060E" w:rsidP="00D25E60">
      <w:pPr>
        <w:suppressAutoHyphens w:val="0"/>
        <w:autoSpaceDE w:val="0"/>
        <w:autoSpaceDN w:val="0"/>
        <w:adjustRightInd w:val="0"/>
        <w:jc w:val="both"/>
        <w:rPr>
          <w:color w:val="FF0000"/>
          <w:lang w:eastAsia="et-EE"/>
        </w:rPr>
      </w:pPr>
      <w:r w:rsidRPr="004B49B2">
        <w:rPr>
          <w:color w:val="FF0000"/>
          <w:lang w:eastAsia="et-EE"/>
        </w:rPr>
        <w:t>Ehituses kasutatakse erinevalt projektis toodud järgmisi erisusi:</w:t>
      </w:r>
    </w:p>
    <w:p w14:paraId="6CEA28DA" w14:textId="3942D842" w:rsidR="00605A6B" w:rsidRPr="004B49B2"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8" w:name="_Hlk89865129"/>
      <w:r w:rsidRPr="004B49B2">
        <w:rPr>
          <w:color w:val="FF0000"/>
          <w:lang w:eastAsia="et-EE"/>
        </w:rPr>
        <w:t xml:space="preserve">Projektis toodud </w:t>
      </w:r>
      <w:bookmarkEnd w:id="18"/>
      <w:r w:rsidRPr="004B49B2">
        <w:rPr>
          <w:color w:val="FF0000"/>
          <w:lang w:eastAsia="et-EE"/>
        </w:rPr>
        <w:t>truubi otsakute ehitamisel</w:t>
      </w:r>
      <w:bookmarkEnd w:id="17"/>
      <w:r w:rsidRPr="004B49B2">
        <w:rPr>
          <w:color w:val="FF0000"/>
          <w:lang w:eastAsia="et-EE"/>
        </w:rPr>
        <w:t xml:space="preserve">, nõlvade kindlustamisel jm. </w:t>
      </w:r>
      <w:r w:rsidR="00D25E60" w:rsidRPr="004B49B2">
        <w:rPr>
          <w:color w:val="FF0000"/>
          <w:lang w:eastAsia="et-EE"/>
        </w:rPr>
        <w:t>võib kasutada ainult erosioonitõkke matti, mis koosneb 100% kookoskiududest (350 g/m</w:t>
      </w:r>
      <w:r w:rsidR="00D25E60" w:rsidRPr="004B49B2">
        <w:rPr>
          <w:color w:val="FF0000"/>
          <w:vertAlign w:val="superscript"/>
          <w:lang w:eastAsia="et-EE"/>
        </w:rPr>
        <w:t>2</w:t>
      </w:r>
      <w:r w:rsidR="00D25E60" w:rsidRPr="004B49B2">
        <w:rPr>
          <w:color w:val="FF0000"/>
          <w:lang w:eastAsia="et-EE"/>
        </w:rPr>
        <w:t xml:space="preserve">) ja mille siduselemendiks on </w:t>
      </w:r>
      <w:proofErr w:type="spellStart"/>
      <w:r w:rsidR="00D25E60" w:rsidRPr="004B49B2">
        <w:rPr>
          <w:color w:val="FF0000"/>
          <w:lang w:eastAsia="et-EE"/>
        </w:rPr>
        <w:t>jute</w:t>
      </w:r>
      <w:proofErr w:type="spellEnd"/>
      <w:r w:rsidR="00D25E60" w:rsidRPr="004B49B2">
        <w:rPr>
          <w:color w:val="FF0000"/>
          <w:lang w:eastAsia="et-EE"/>
        </w:rPr>
        <w:t xml:space="preserve"> nöör/võrk. K</w:t>
      </w:r>
      <w:r w:rsidRPr="004B49B2">
        <w:rPr>
          <w:color w:val="FF0000"/>
          <w:lang w:eastAsia="et-EE"/>
        </w:rPr>
        <w:t>asutatav erosioonitõkke matti peab koosnema 100%</w:t>
      </w:r>
      <w:r w:rsidR="00742AF8" w:rsidRPr="004B49B2">
        <w:rPr>
          <w:color w:val="FF0000"/>
          <w:lang w:eastAsia="et-EE"/>
        </w:rPr>
        <w:t xml:space="preserve"> biolagunevast materjalist, mille eluiga on vähemalt 2 aastat.</w:t>
      </w:r>
      <w:r w:rsidRPr="004B49B2">
        <w:rPr>
          <w:color w:val="FF0000"/>
          <w:lang w:eastAsia="et-EE"/>
        </w:rPr>
        <w:t xml:space="preserve"> </w:t>
      </w:r>
      <w:r w:rsidR="00742AF8" w:rsidRPr="004B49B2">
        <w:rPr>
          <w:b/>
          <w:bCs/>
          <w:color w:val="FF0000"/>
          <w:lang w:eastAsia="et-EE"/>
        </w:rPr>
        <w:t xml:space="preserve">Erosioonitõkke matid, mis sisaldavad </w:t>
      </w:r>
      <w:r w:rsidR="00742AF8" w:rsidRPr="004B49B2">
        <w:rPr>
          <w:b/>
          <w:bCs/>
          <w:color w:val="FF0000"/>
          <w:u w:val="single"/>
          <w:lang w:eastAsia="et-EE"/>
        </w:rPr>
        <w:t>p</w:t>
      </w:r>
      <w:r w:rsidRPr="004B49B2">
        <w:rPr>
          <w:b/>
          <w:bCs/>
          <w:color w:val="FF0000"/>
          <w:u w:val="single"/>
          <w:lang w:eastAsia="et-EE"/>
        </w:rPr>
        <w:t>last</w:t>
      </w:r>
      <w:r w:rsidR="00663E1B" w:rsidRPr="004B49B2">
        <w:rPr>
          <w:b/>
          <w:bCs/>
          <w:color w:val="FF0000"/>
          <w:u w:val="single"/>
          <w:lang w:eastAsia="et-EE"/>
        </w:rPr>
        <w:t>ist sidus</w:t>
      </w:r>
      <w:r w:rsidRPr="004B49B2">
        <w:rPr>
          <w:b/>
          <w:bCs/>
          <w:color w:val="FF0000"/>
          <w:u w:val="single"/>
          <w:lang w:eastAsia="et-EE"/>
        </w:rPr>
        <w:t>nöör</w:t>
      </w:r>
      <w:r w:rsidR="00742AF8" w:rsidRPr="004B49B2">
        <w:rPr>
          <w:b/>
          <w:bCs/>
          <w:color w:val="FF0000"/>
          <w:u w:val="single"/>
          <w:lang w:eastAsia="et-EE"/>
        </w:rPr>
        <w:t>e</w:t>
      </w:r>
      <w:r w:rsidRPr="004B49B2">
        <w:rPr>
          <w:b/>
          <w:bCs/>
          <w:color w:val="FF0000"/>
          <w:u w:val="single"/>
          <w:lang w:eastAsia="et-EE"/>
        </w:rPr>
        <w:t>/võr</w:t>
      </w:r>
      <w:r w:rsidR="00D25E60" w:rsidRPr="004B49B2">
        <w:rPr>
          <w:b/>
          <w:bCs/>
          <w:color w:val="FF0000"/>
          <w:u w:val="single"/>
          <w:lang w:eastAsia="et-EE"/>
        </w:rPr>
        <w:t>k</w:t>
      </w:r>
      <w:r w:rsidRPr="004B49B2">
        <w:rPr>
          <w:b/>
          <w:bCs/>
          <w:color w:val="FF0000"/>
          <w:u w:val="single"/>
          <w:lang w:eastAsia="et-EE"/>
        </w:rPr>
        <w:t>u</w:t>
      </w:r>
      <w:r w:rsidR="00742AF8" w:rsidRPr="004B49B2">
        <w:rPr>
          <w:b/>
          <w:bCs/>
          <w:color w:val="FF0000"/>
          <w:u w:val="single"/>
          <w:lang w:eastAsia="et-EE"/>
        </w:rPr>
        <w:t>sid</w:t>
      </w:r>
      <w:r w:rsidRPr="004B49B2">
        <w:rPr>
          <w:b/>
          <w:bCs/>
          <w:color w:val="FF0000"/>
          <w:u w:val="single"/>
          <w:lang w:eastAsia="et-EE"/>
        </w:rPr>
        <w:t xml:space="preserve"> on keelatud.</w:t>
      </w:r>
    </w:p>
    <w:p w14:paraId="546F2A0D" w14:textId="11A582CA" w:rsidR="003F5C9D" w:rsidRPr="004B49B2"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4B49B2">
        <w:rPr>
          <w:color w:val="FF0000"/>
          <w:lang w:eastAsia="et-EE"/>
        </w:rPr>
        <w:t xml:space="preserve">Otsakute ja nõlvade kindlustamisel võib kasutada </w:t>
      </w:r>
      <w:proofErr w:type="spellStart"/>
      <w:r w:rsidRPr="004B49B2">
        <w:rPr>
          <w:color w:val="FF0000"/>
          <w:lang w:eastAsia="et-EE"/>
        </w:rPr>
        <w:t>hüdrokülvi</w:t>
      </w:r>
      <w:proofErr w:type="spellEnd"/>
      <w:r w:rsidRPr="004B49B2">
        <w:rPr>
          <w:color w:val="FF0000"/>
          <w:lang w:eastAsia="et-EE"/>
        </w:rPr>
        <w:t>, kuid see peab olema teostatud</w:t>
      </w:r>
      <w:r w:rsidRPr="004B49B2">
        <w:rPr>
          <w:b/>
          <w:bCs/>
          <w:color w:val="FF0000"/>
          <w:lang w:eastAsia="et-EE"/>
        </w:rPr>
        <w:t xml:space="preserve"> </w:t>
      </w:r>
      <w:r w:rsidRPr="004B49B2">
        <w:rPr>
          <w:b/>
          <w:bCs/>
          <w:color w:val="FF0000"/>
          <w:u w:val="single"/>
          <w:lang w:eastAsia="et-EE"/>
        </w:rPr>
        <w:t>50 päeva</w:t>
      </w:r>
      <w:r w:rsidRPr="004B49B2">
        <w:rPr>
          <w:b/>
          <w:bCs/>
          <w:color w:val="FF0000"/>
          <w:lang w:eastAsia="et-EE"/>
        </w:rPr>
        <w:t xml:space="preserve"> </w:t>
      </w:r>
      <w:r w:rsidRPr="004B49B2">
        <w:rPr>
          <w:color w:val="FF0000"/>
          <w:lang w:eastAsia="et-EE"/>
        </w:rPr>
        <w:t>enne ehituse lõpptähtaega ja ehituse üle andes peab otsakul/kindlustusel</w:t>
      </w:r>
      <w:r w:rsidRPr="004B49B2">
        <w:rPr>
          <w:b/>
          <w:bCs/>
          <w:color w:val="FF0000"/>
          <w:lang w:eastAsia="et-EE"/>
        </w:rPr>
        <w:t xml:space="preserve"> </w:t>
      </w:r>
      <w:r w:rsidRPr="004B49B2">
        <w:rPr>
          <w:b/>
          <w:bCs/>
          <w:color w:val="FF0000"/>
          <w:u w:val="single"/>
          <w:lang w:eastAsia="et-EE"/>
        </w:rPr>
        <w:t>kasvama ühtlane elujõuline haljastus.</w:t>
      </w:r>
    </w:p>
    <w:p w14:paraId="34683FCD" w14:textId="64D21684" w:rsidR="00A7002E" w:rsidRPr="004B49B2"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4B49B2">
        <w:rPr>
          <w:color w:val="FF0000"/>
          <w:lang w:eastAsia="et-EE"/>
        </w:rPr>
        <w:t xml:space="preserve">Projektis toodud truubi otsakute ja kivikindlustuste ehitamisel </w:t>
      </w:r>
      <w:r w:rsidRPr="004B49B2">
        <w:rPr>
          <w:b/>
          <w:bCs/>
          <w:color w:val="FF0000"/>
          <w:u w:val="single"/>
          <w:lang w:eastAsia="et-EE"/>
        </w:rPr>
        <w:t>on keelatud geotekstiilide kasutamine</w:t>
      </w:r>
      <w:r w:rsidRPr="004B49B2">
        <w:rPr>
          <w:color w:val="FF0000"/>
          <w:lang w:eastAsia="et-EE"/>
        </w:rPr>
        <w:t xml:space="preserve"> kivikindlustuste kivide all.</w:t>
      </w:r>
    </w:p>
    <w:p w14:paraId="25A9D1EC" w14:textId="16C06A57" w:rsidR="00432804" w:rsidRPr="004B49B2"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4B49B2">
        <w:rPr>
          <w:color w:val="FF0000"/>
          <w:lang w:eastAsia="et-EE"/>
        </w:rPr>
        <w:t>Projektis toodud teealuse (</w:t>
      </w:r>
      <w:r w:rsidR="004B49B2" w:rsidRPr="004B49B2">
        <w:rPr>
          <w:color w:val="FF0000"/>
          <w:lang w:eastAsia="et-EE"/>
        </w:rPr>
        <w:t xml:space="preserve">kruus </w:t>
      </w:r>
      <w:proofErr w:type="spellStart"/>
      <w:r w:rsidR="004B49B2" w:rsidRPr="004B49B2">
        <w:rPr>
          <w:color w:val="FF0000"/>
          <w:lang w:eastAsia="et-EE"/>
        </w:rPr>
        <w:t>fr</w:t>
      </w:r>
      <w:proofErr w:type="spellEnd"/>
      <w:r w:rsidR="004B49B2" w:rsidRPr="004B49B2">
        <w:rPr>
          <w:color w:val="FF0000"/>
          <w:lang w:eastAsia="et-EE"/>
        </w:rPr>
        <w:t xml:space="preserve"> 0/63mm</w:t>
      </w:r>
      <w:r w:rsidRPr="004B49B2">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4B49B2">
        <w:rPr>
          <w:color w:val="FF0000"/>
          <w:lang w:eastAsia="et-EE"/>
        </w:rPr>
        <w:t>terastikuline</w:t>
      </w:r>
      <w:proofErr w:type="spellEnd"/>
      <w:r w:rsidRPr="004B49B2">
        <w:rPr>
          <w:color w:val="FF0000"/>
          <w:lang w:eastAsia="et-EE"/>
        </w:rPr>
        <w:t xml:space="preserve"> koostis võib hälbida </w:t>
      </w:r>
      <w:proofErr w:type="spellStart"/>
      <w:r w:rsidRPr="004B49B2">
        <w:rPr>
          <w:color w:val="FF0000"/>
          <w:lang w:eastAsia="et-EE"/>
        </w:rPr>
        <w:t>terastikulisest</w:t>
      </w:r>
      <w:proofErr w:type="spellEnd"/>
      <w:r w:rsidRPr="004B49B2">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4B49B2"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4B49B2" w:rsidRDefault="00432804" w:rsidP="00F20521">
            <w:pPr>
              <w:suppressAutoHyphens w:val="0"/>
              <w:jc w:val="center"/>
              <w:rPr>
                <w:color w:val="FF0000"/>
                <w:lang w:eastAsia="et-EE"/>
              </w:rPr>
            </w:pPr>
            <w:r w:rsidRPr="004B49B2">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4B49B2" w:rsidRDefault="00432804" w:rsidP="00F20521">
            <w:pPr>
              <w:suppressAutoHyphens w:val="0"/>
              <w:jc w:val="center"/>
              <w:rPr>
                <w:color w:val="FF0000"/>
                <w:lang w:eastAsia="et-EE"/>
              </w:rPr>
            </w:pPr>
            <w:r w:rsidRPr="004B49B2">
              <w:rPr>
                <w:color w:val="FF0000"/>
                <w:lang w:eastAsia="et-EE"/>
              </w:rPr>
              <w:t>Sõela ava, mm</w:t>
            </w:r>
          </w:p>
        </w:tc>
      </w:tr>
      <w:tr w:rsidR="00432804" w:rsidRPr="004B49B2"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4B49B2"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4B49B2" w:rsidRDefault="00432804" w:rsidP="00F20521">
            <w:pPr>
              <w:suppressAutoHyphens w:val="0"/>
              <w:jc w:val="center"/>
              <w:rPr>
                <w:color w:val="FF0000"/>
                <w:lang w:eastAsia="et-EE"/>
              </w:rPr>
            </w:pPr>
            <w:r w:rsidRPr="004B49B2">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4B49B2" w:rsidRDefault="00432804" w:rsidP="00F20521">
            <w:pPr>
              <w:suppressAutoHyphens w:val="0"/>
              <w:jc w:val="center"/>
              <w:rPr>
                <w:color w:val="FF0000"/>
                <w:lang w:eastAsia="et-EE"/>
              </w:rPr>
            </w:pPr>
            <w:r w:rsidRPr="004B49B2">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4B49B2" w:rsidRDefault="00432804" w:rsidP="00F20521">
            <w:pPr>
              <w:suppressAutoHyphens w:val="0"/>
              <w:jc w:val="center"/>
              <w:rPr>
                <w:color w:val="FF0000"/>
                <w:lang w:eastAsia="et-EE"/>
              </w:rPr>
            </w:pPr>
            <w:r w:rsidRPr="004B49B2">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4B49B2" w:rsidRDefault="00432804" w:rsidP="00F20521">
            <w:pPr>
              <w:suppressAutoHyphens w:val="0"/>
              <w:jc w:val="center"/>
              <w:rPr>
                <w:color w:val="FF0000"/>
                <w:lang w:eastAsia="et-EE"/>
              </w:rPr>
            </w:pPr>
            <w:r w:rsidRPr="004B49B2">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4B49B2" w:rsidRDefault="00432804" w:rsidP="00F20521">
            <w:pPr>
              <w:suppressAutoHyphens w:val="0"/>
              <w:jc w:val="center"/>
              <w:rPr>
                <w:color w:val="FF0000"/>
                <w:lang w:eastAsia="et-EE"/>
              </w:rPr>
            </w:pPr>
            <w:r w:rsidRPr="004B49B2">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4B49B2" w:rsidRDefault="00432804" w:rsidP="00F20521">
            <w:pPr>
              <w:suppressAutoHyphens w:val="0"/>
              <w:jc w:val="center"/>
              <w:rPr>
                <w:color w:val="FF0000"/>
                <w:lang w:eastAsia="et-EE"/>
              </w:rPr>
            </w:pPr>
            <w:r w:rsidRPr="004B49B2">
              <w:rPr>
                <w:color w:val="FF0000"/>
                <w:lang w:eastAsia="et-EE"/>
              </w:rPr>
              <w:t>31,5</w:t>
            </w:r>
          </w:p>
        </w:tc>
      </w:tr>
      <w:tr w:rsidR="00432804" w:rsidRPr="004B49B2"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4B49B2"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4B49B2" w:rsidRDefault="00432804" w:rsidP="00F20521">
            <w:pPr>
              <w:suppressAutoHyphens w:val="0"/>
              <w:jc w:val="center"/>
              <w:rPr>
                <w:color w:val="FF0000"/>
                <w:lang w:eastAsia="et-EE"/>
              </w:rPr>
            </w:pPr>
            <w:r w:rsidRPr="004B49B2">
              <w:rPr>
                <w:color w:val="FF0000"/>
                <w:lang w:eastAsia="et-EE"/>
              </w:rPr>
              <w:t>Hälve sõelal, massi-%</w:t>
            </w:r>
          </w:p>
        </w:tc>
      </w:tr>
      <w:tr w:rsidR="00432804" w:rsidRPr="00BA6EBA"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4B49B2" w:rsidRDefault="00432804" w:rsidP="00F20521">
            <w:pPr>
              <w:suppressAutoHyphens w:val="0"/>
              <w:rPr>
                <w:color w:val="FF0000"/>
                <w:lang w:eastAsia="et-EE"/>
              </w:rPr>
            </w:pPr>
            <w:r w:rsidRPr="004B49B2">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4B49B2" w:rsidRDefault="00432804" w:rsidP="00F20521">
            <w:pPr>
              <w:suppressAutoHyphens w:val="0"/>
              <w:jc w:val="center"/>
              <w:rPr>
                <w:color w:val="FF0000"/>
                <w:lang w:eastAsia="et-EE"/>
              </w:rPr>
            </w:pPr>
            <w:r w:rsidRPr="004B49B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4B49B2" w:rsidRDefault="00432804" w:rsidP="00F20521">
            <w:pPr>
              <w:suppressAutoHyphens w:val="0"/>
              <w:jc w:val="center"/>
              <w:rPr>
                <w:color w:val="FF0000"/>
                <w:lang w:eastAsia="et-EE"/>
              </w:rPr>
            </w:pPr>
            <w:r w:rsidRPr="004B49B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4B49B2" w:rsidRDefault="00432804" w:rsidP="00F20521">
            <w:pPr>
              <w:suppressAutoHyphens w:val="0"/>
              <w:jc w:val="center"/>
              <w:rPr>
                <w:color w:val="FF0000"/>
                <w:lang w:eastAsia="et-EE"/>
              </w:rPr>
            </w:pPr>
            <w:r w:rsidRPr="004B49B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4B49B2" w:rsidRDefault="00432804" w:rsidP="00F20521">
            <w:pPr>
              <w:suppressAutoHyphens w:val="0"/>
              <w:jc w:val="center"/>
              <w:rPr>
                <w:color w:val="FF0000"/>
                <w:lang w:eastAsia="et-EE"/>
              </w:rPr>
            </w:pPr>
            <w:r w:rsidRPr="004B49B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4B49B2" w:rsidRDefault="00432804" w:rsidP="00F20521">
            <w:pPr>
              <w:suppressAutoHyphens w:val="0"/>
              <w:jc w:val="center"/>
              <w:rPr>
                <w:color w:val="FF0000"/>
                <w:lang w:eastAsia="et-EE"/>
              </w:rPr>
            </w:pPr>
            <w:r w:rsidRPr="004B49B2">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BA6EBA" w:rsidRDefault="00432804" w:rsidP="00F20521">
            <w:pPr>
              <w:suppressAutoHyphens w:val="0"/>
              <w:jc w:val="center"/>
              <w:rPr>
                <w:color w:val="FF0000"/>
                <w:lang w:eastAsia="et-EE"/>
              </w:rPr>
            </w:pPr>
            <w:r w:rsidRPr="004B49B2">
              <w:rPr>
                <w:color w:val="FF0000"/>
                <w:lang w:eastAsia="et-EE"/>
              </w:rPr>
              <w:t>+/-8</w:t>
            </w:r>
          </w:p>
        </w:tc>
      </w:tr>
    </w:tbl>
    <w:p w14:paraId="6E2E1F3D" w14:textId="77777777" w:rsidR="00D34279" w:rsidRPr="00BA6EBA" w:rsidRDefault="00D34279" w:rsidP="00A67AE4">
      <w:pPr>
        <w:suppressAutoHyphens w:val="0"/>
        <w:autoSpaceDE w:val="0"/>
        <w:autoSpaceDN w:val="0"/>
        <w:adjustRightInd w:val="0"/>
        <w:jc w:val="both"/>
        <w:rPr>
          <w:lang w:eastAsia="et-EE"/>
        </w:rPr>
      </w:pPr>
    </w:p>
    <w:p w14:paraId="7A7164A9" w14:textId="6ACF8558" w:rsidR="005E2201" w:rsidRPr="00BA6EBA" w:rsidRDefault="005E2201" w:rsidP="008D0A7B">
      <w:pPr>
        <w:jc w:val="both"/>
      </w:pPr>
      <w:r w:rsidRPr="00BA6EBA">
        <w:t xml:space="preserve">Töö </w:t>
      </w:r>
      <w:r w:rsidR="00680CF2" w:rsidRPr="00BA6EBA">
        <w:t>teh</w:t>
      </w:r>
      <w:r w:rsidR="00773151" w:rsidRPr="00BA6EBA">
        <w:t>n</w:t>
      </w:r>
      <w:r w:rsidR="00680CF2" w:rsidRPr="00BA6EBA">
        <w:t xml:space="preserve">iliseks </w:t>
      </w:r>
      <w:r w:rsidRPr="00BA6EBA">
        <w:t xml:space="preserve">aluseks on </w:t>
      </w:r>
      <w:r w:rsidR="0062371C" w:rsidRPr="0062371C">
        <w:rPr>
          <w:b/>
          <w:bCs/>
        </w:rPr>
        <w:t>Projekteerimisbüroo Maa ja Vesi AS</w:t>
      </w:r>
      <w:r w:rsidR="0062371C" w:rsidRPr="004E2589">
        <w:t xml:space="preserve"> poolt koostatud „</w:t>
      </w:r>
      <w:r w:rsidR="0062371C" w:rsidRPr="00FB6628">
        <w:t>Pallipere</w:t>
      </w:r>
      <w:r w:rsidR="0062371C">
        <w:t xml:space="preserve"> metsakuivenduse</w:t>
      </w:r>
      <w:r w:rsidR="0062371C" w:rsidRPr="004E2589">
        <w:t xml:space="preserve"> maaparandusehitiste </w:t>
      </w:r>
      <w:r w:rsidR="0062371C">
        <w:t xml:space="preserve">ja </w:t>
      </w:r>
      <w:proofErr w:type="spellStart"/>
      <w:r w:rsidR="0062371C">
        <w:t>teedevõrgu</w:t>
      </w:r>
      <w:proofErr w:type="spellEnd"/>
      <w:r w:rsidR="0062371C">
        <w:t xml:space="preserve"> </w:t>
      </w:r>
      <w:r w:rsidR="0062371C" w:rsidRPr="004E2589">
        <w:t xml:space="preserve">rekonstrueerimise </w:t>
      </w:r>
      <w:r w:rsidR="0062371C">
        <w:t>ehitus</w:t>
      </w:r>
      <w:r w:rsidR="0062371C" w:rsidRPr="004E2589">
        <w:t>projekt“</w:t>
      </w:r>
      <w:r w:rsidR="001B7F7F" w:rsidRPr="00BA6EBA">
        <w:t xml:space="preserve"> </w:t>
      </w:r>
      <w:r w:rsidRPr="00BA6EBA">
        <w:t>(</w:t>
      </w:r>
      <w:r w:rsidR="002F4DFE" w:rsidRPr="00BA6EBA">
        <w:rPr>
          <w:color w:val="000000"/>
        </w:rPr>
        <w:t>Lisa 4 – P</w:t>
      </w:r>
      <w:r w:rsidR="00CD438E" w:rsidRPr="00BA6EBA">
        <w:rPr>
          <w:color w:val="000000"/>
        </w:rPr>
        <w:t>rojekt</w:t>
      </w:r>
      <w:r w:rsidRPr="00BA6EBA">
        <w:t>)</w:t>
      </w:r>
      <w:r w:rsidR="00680CF2" w:rsidRPr="00BA6EBA">
        <w:t xml:space="preserve"> ja asjakohastel juhtudel sellest projektist erinevuste kohta hankedokumentides esitatud </w:t>
      </w:r>
      <w:r w:rsidR="00773151" w:rsidRPr="00BA6EBA">
        <w:t>täpsustused</w:t>
      </w:r>
      <w:r w:rsidR="00680CF2" w:rsidRPr="00BA6EBA">
        <w:t>.</w:t>
      </w:r>
    </w:p>
    <w:p w14:paraId="6B2FB12F" w14:textId="77777777" w:rsidR="005E2201" w:rsidRPr="00BA6EBA" w:rsidRDefault="005E2201" w:rsidP="00A445AE">
      <w:pPr>
        <w:jc w:val="both"/>
        <w:rPr>
          <w:bCs/>
        </w:rPr>
      </w:pPr>
    </w:p>
    <w:p w14:paraId="1FAD59C7" w14:textId="77777777" w:rsidR="00512988" w:rsidRDefault="00EA1963" w:rsidP="00A445AE">
      <w:pPr>
        <w:jc w:val="both"/>
      </w:pPr>
      <w:r w:rsidRPr="00BA6EBA">
        <w:t>Tööde teostamine peab olema vastavuses Maaparandusseadusega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50895B9" w:rsidR="005E2201" w:rsidRPr="002E4E98" w:rsidRDefault="005E2201" w:rsidP="00A445AE">
      <w:pPr>
        <w:jc w:val="both"/>
        <w:rPr>
          <w:color w:val="000000"/>
        </w:rPr>
      </w:pPr>
      <w:r w:rsidRPr="002E4E98">
        <w:rPr>
          <w:color w:val="000000"/>
        </w:rPr>
        <w:t xml:space="preserve">Objektiga on võimalik tutvuda: metsaparandaja </w:t>
      </w:r>
      <w:r w:rsidR="0062371C" w:rsidRPr="00D30DB0">
        <w:t xml:space="preserve">Enn Raav tel: 56479639; e-post: </w:t>
      </w:r>
      <w:hyperlink r:id="rId10" w:history="1">
        <w:r w:rsidR="0062371C" w:rsidRPr="00D30DB0">
          <w:rPr>
            <w:rStyle w:val="Hperlink"/>
          </w:rPr>
          <w:t>enn.raav@rmk.ee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 xml:space="preserve">RHR süsteemis märgib pakkuja  ainult Lisa 1 – Hinnapakkumuse vormilt pakkumuse maksumuse kokku ilma </w:t>
      </w:r>
      <w:r>
        <w:lastRenderedPageBreak/>
        <w:t>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1FD91" w14:textId="77777777" w:rsidR="00C06620" w:rsidRDefault="00C06620">
      <w:r>
        <w:separator/>
      </w:r>
    </w:p>
  </w:endnote>
  <w:endnote w:type="continuationSeparator" w:id="0">
    <w:p w14:paraId="304CA778" w14:textId="77777777" w:rsidR="00C06620" w:rsidRDefault="00C0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4C5A2" w14:textId="77777777" w:rsidR="00C06620" w:rsidRDefault="00C06620">
      <w:r>
        <w:separator/>
      </w:r>
    </w:p>
  </w:footnote>
  <w:footnote w:type="continuationSeparator" w:id="0">
    <w:p w14:paraId="1838213E" w14:textId="77777777" w:rsidR="00C06620" w:rsidRDefault="00C06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2CC8E79A" w:rsidR="00E15B6A" w:rsidRPr="00DB67AA" w:rsidRDefault="0062371C" w:rsidP="00EE0A35">
    <w:pPr>
      <w:rPr>
        <w:bCs/>
        <w:i/>
      </w:rPr>
    </w:pPr>
    <w:bookmarkStart w:id="19" w:name="_Hlk120088468"/>
    <w:r w:rsidRPr="0062371C">
      <w:rPr>
        <w:bCs/>
        <w:i/>
      </w:rPr>
      <w:t xml:space="preserve">Pallipere maaparandussüsteemi ja </w:t>
    </w:r>
    <w:proofErr w:type="spellStart"/>
    <w:r w:rsidRPr="0062371C">
      <w:rPr>
        <w:bCs/>
        <w:i/>
      </w:rPr>
      <w:t>Kädva</w:t>
    </w:r>
    <w:proofErr w:type="spellEnd"/>
    <w:r w:rsidR="00E14000">
      <w:rPr>
        <w:bCs/>
        <w:i/>
      </w:rPr>
      <w:t>-</w:t>
    </w:r>
    <w:r w:rsidRPr="0062371C">
      <w:rPr>
        <w:bCs/>
        <w:i/>
      </w:rPr>
      <w:t>Salumetsa tee</w:t>
    </w:r>
    <w:r w:rsidR="00E0634C">
      <w:rPr>
        <w:bCs/>
        <w:i/>
      </w:rPr>
      <w:t xml:space="preserve"> </w:t>
    </w:r>
    <w:bookmarkEnd w:id="19"/>
    <w:r w:rsidR="00EE0A35" w:rsidRPr="00EE0A35">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7"/>
  </w:num>
  <w:num w:numId="4" w16cid:durableId="288512512">
    <w:abstractNumId w:val="8"/>
  </w:num>
  <w:num w:numId="5" w16cid:durableId="358094909">
    <w:abstractNumId w:val="4"/>
  </w:num>
  <w:num w:numId="6" w16cid:durableId="1004746632">
    <w:abstractNumId w:val="5"/>
  </w:num>
  <w:num w:numId="7" w16cid:durableId="101993393">
    <w:abstractNumId w:val="10"/>
  </w:num>
  <w:num w:numId="8" w16cid:durableId="2040811496">
    <w:abstractNumId w:val="6"/>
  </w:num>
  <w:num w:numId="9" w16cid:durableId="175361941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739"/>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5E44"/>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1DC5"/>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3F47"/>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47086"/>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A6DD4"/>
    <w:rsid w:val="004B1BC8"/>
    <w:rsid w:val="004B1F48"/>
    <w:rsid w:val="004B23F2"/>
    <w:rsid w:val="004B2B58"/>
    <w:rsid w:val="004B3073"/>
    <w:rsid w:val="004B42BE"/>
    <w:rsid w:val="004B49B2"/>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876"/>
    <w:rsid w:val="00515FE1"/>
    <w:rsid w:val="00517D73"/>
    <w:rsid w:val="005203B9"/>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71C"/>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44AA"/>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4592"/>
    <w:rsid w:val="00895969"/>
    <w:rsid w:val="00895DA4"/>
    <w:rsid w:val="00895DA8"/>
    <w:rsid w:val="008960E4"/>
    <w:rsid w:val="008A1193"/>
    <w:rsid w:val="008A341E"/>
    <w:rsid w:val="008A3F2A"/>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49D3"/>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B6E95"/>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7288"/>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A6EBA"/>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620"/>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1F4"/>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400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EF6F18"/>
    <w:rsid w:val="00F00959"/>
    <w:rsid w:val="00F01720"/>
    <w:rsid w:val="00F021B0"/>
    <w:rsid w:val="00F02837"/>
    <w:rsid w:val="00F0353D"/>
    <w:rsid w:val="00F04ED2"/>
    <w:rsid w:val="00F0697D"/>
    <w:rsid w:val="00F06987"/>
    <w:rsid w:val="00F11564"/>
    <w:rsid w:val="00F12D2C"/>
    <w:rsid w:val="00F1307C"/>
    <w:rsid w:val="00F14D0E"/>
    <w:rsid w:val="00F161C0"/>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4F6F"/>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9</Pages>
  <Words>3825</Words>
  <Characters>21808</Characters>
  <Application>Microsoft Office Word</Application>
  <DocSecurity>0</DocSecurity>
  <Lines>181</Lines>
  <Paragraphs>51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25582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55</cp:revision>
  <cp:lastPrinted>2009-10-14T12:22:00Z</cp:lastPrinted>
  <dcterms:created xsi:type="dcterms:W3CDTF">2022-09-01T10:34:00Z</dcterms:created>
  <dcterms:modified xsi:type="dcterms:W3CDTF">2022-12-20T12:51:00Z</dcterms:modified>
</cp:coreProperties>
</file>